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09845" w14:textId="6DA9CC13" w:rsidR="00DB0B45" w:rsidRPr="003C3B9D" w:rsidRDefault="00DB0B45" w:rsidP="00DB0B45">
      <w:pPr>
        <w:spacing w:line="0" w:lineRule="atLeast"/>
        <w:ind w:right="-1"/>
        <w:jc w:val="center"/>
        <w:rPr>
          <w:rFonts w:asciiTheme="minorHAnsi" w:hAnsiTheme="minorHAnsi" w:cstheme="minorHAnsi"/>
          <w:b/>
          <w:i/>
        </w:rPr>
      </w:pPr>
      <w:r w:rsidRPr="003C3B9D">
        <w:rPr>
          <w:rFonts w:asciiTheme="minorHAnsi" w:hAnsiTheme="minorHAnsi" w:cstheme="minorHAnsi"/>
          <w:b/>
          <w:i/>
        </w:rPr>
        <w:t>UMOWA</w:t>
      </w:r>
    </w:p>
    <w:p w14:paraId="5AFE7A70" w14:textId="77777777" w:rsidR="00A0783F" w:rsidRPr="003C3B9D" w:rsidRDefault="00DB0B45" w:rsidP="00DB0B45">
      <w:pPr>
        <w:spacing w:line="0" w:lineRule="atLeast"/>
        <w:ind w:right="-1"/>
        <w:jc w:val="center"/>
        <w:rPr>
          <w:rFonts w:asciiTheme="minorHAnsi" w:hAnsiTheme="minorHAnsi" w:cstheme="minorHAnsi"/>
          <w:b/>
          <w:i/>
        </w:rPr>
      </w:pPr>
      <w:r w:rsidRPr="003C3B9D">
        <w:rPr>
          <w:rFonts w:asciiTheme="minorHAnsi" w:hAnsiTheme="minorHAnsi" w:cstheme="minorHAnsi"/>
          <w:b/>
          <w:i/>
        </w:rPr>
        <w:t xml:space="preserve">na monitorowanie sygnałów lokalnego systemu alarmowego </w:t>
      </w:r>
    </w:p>
    <w:p w14:paraId="6FABFFC3" w14:textId="77777777" w:rsidR="00DB0B45" w:rsidRPr="003C3B9D" w:rsidRDefault="00DB0B45" w:rsidP="00DB0B45">
      <w:pPr>
        <w:spacing w:line="0" w:lineRule="atLeast"/>
        <w:ind w:right="-1"/>
        <w:jc w:val="center"/>
        <w:rPr>
          <w:rFonts w:asciiTheme="minorHAnsi" w:hAnsiTheme="minorHAnsi" w:cstheme="minorHAnsi"/>
          <w:i/>
        </w:rPr>
      </w:pPr>
      <w:r w:rsidRPr="003C3B9D">
        <w:rPr>
          <w:rFonts w:asciiTheme="minorHAnsi" w:hAnsiTheme="minorHAnsi" w:cstheme="minorHAnsi"/>
          <w:b/>
          <w:i/>
        </w:rPr>
        <w:t>oraz podejmowania interwencji</w:t>
      </w:r>
    </w:p>
    <w:p w14:paraId="347FDD51" w14:textId="77777777" w:rsidR="00DB0B45" w:rsidRPr="003C3B9D" w:rsidRDefault="00DB0B45" w:rsidP="00DB0B45">
      <w:pPr>
        <w:spacing w:line="200" w:lineRule="exact"/>
        <w:jc w:val="both"/>
        <w:rPr>
          <w:rFonts w:asciiTheme="minorHAnsi" w:hAnsiTheme="minorHAnsi" w:cstheme="minorHAnsi"/>
        </w:rPr>
      </w:pPr>
    </w:p>
    <w:p w14:paraId="285A4179" w14:textId="77777777" w:rsidR="00DB0B45" w:rsidRPr="003C3B9D" w:rsidRDefault="00DB0B45" w:rsidP="00DB0B45">
      <w:pPr>
        <w:spacing w:line="230" w:lineRule="exact"/>
        <w:jc w:val="both"/>
        <w:rPr>
          <w:rFonts w:asciiTheme="minorHAnsi" w:hAnsiTheme="minorHAnsi" w:cstheme="minorHAnsi"/>
        </w:rPr>
      </w:pPr>
    </w:p>
    <w:p w14:paraId="298E78A7" w14:textId="77777777" w:rsidR="00DB0B45" w:rsidRPr="003C3B9D" w:rsidRDefault="00DB0B45" w:rsidP="00DB0B45">
      <w:pPr>
        <w:spacing w:line="230" w:lineRule="exact"/>
        <w:jc w:val="both"/>
        <w:rPr>
          <w:rFonts w:asciiTheme="minorHAnsi" w:hAnsiTheme="minorHAnsi" w:cstheme="minorHAnsi"/>
        </w:rPr>
      </w:pPr>
    </w:p>
    <w:p w14:paraId="59B77343" w14:textId="514523FF" w:rsidR="00DB0B45" w:rsidRPr="003C3B9D" w:rsidRDefault="00DB0B45" w:rsidP="00DB0B45">
      <w:pPr>
        <w:spacing w:line="275" w:lineRule="auto"/>
        <w:ind w:left="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zwana dalej „Umową”, zawarta w dniu </w:t>
      </w:r>
      <w:r w:rsidR="00B05066" w:rsidRPr="003C3B9D">
        <w:rPr>
          <w:rFonts w:asciiTheme="minorHAnsi" w:hAnsiTheme="minorHAnsi" w:cstheme="minorHAnsi"/>
          <w:b/>
        </w:rPr>
        <w:t>………………………</w:t>
      </w:r>
      <w:r w:rsidR="00835D76">
        <w:rPr>
          <w:rFonts w:asciiTheme="minorHAnsi" w:hAnsiTheme="minorHAnsi" w:cstheme="minorHAnsi"/>
          <w:b/>
        </w:rPr>
        <w:t xml:space="preserve"> 2025</w:t>
      </w:r>
      <w:r w:rsidRPr="003C3B9D">
        <w:rPr>
          <w:rFonts w:asciiTheme="minorHAnsi" w:hAnsiTheme="minorHAnsi" w:cstheme="minorHAnsi"/>
          <w:b/>
        </w:rPr>
        <w:t xml:space="preserve"> r</w:t>
      </w:r>
      <w:r w:rsidRPr="003C3B9D">
        <w:rPr>
          <w:rFonts w:asciiTheme="minorHAnsi" w:hAnsiTheme="minorHAnsi" w:cstheme="minorHAnsi"/>
        </w:rPr>
        <w:t>. pomiędzy:</w:t>
      </w:r>
    </w:p>
    <w:p w14:paraId="6DCDADF3" w14:textId="77777777" w:rsidR="00DB0B45" w:rsidRPr="00835D76" w:rsidRDefault="00DB0B45" w:rsidP="00DB0B45">
      <w:pPr>
        <w:jc w:val="both"/>
        <w:rPr>
          <w:rFonts w:asciiTheme="minorHAnsi" w:hAnsiTheme="minorHAnsi" w:cstheme="minorHAnsi"/>
          <w:b/>
        </w:rPr>
      </w:pPr>
      <w:r w:rsidRPr="00835D76">
        <w:rPr>
          <w:rFonts w:asciiTheme="minorHAnsi" w:hAnsiTheme="minorHAnsi" w:cstheme="minorHAnsi"/>
          <w:b/>
        </w:rPr>
        <w:t>Miastem Łódź, ul. Piotrkowska 104, 90-926 Łódź, NIP: 725-002-89-02</w:t>
      </w:r>
    </w:p>
    <w:p w14:paraId="0697309A" w14:textId="1838A47C" w:rsidR="00DB0B45" w:rsidRPr="003C3B9D" w:rsidRDefault="00DB0B45" w:rsidP="00DB0B45">
      <w:pPr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reprezentowanym przez Pana Jacka Banaszka – Dyrektora Centrum Usług Wspólnych Oświaty w Łodzi z siedziba przy ul. Mikołaja Kopernika 36, 90-552 Łódź</w:t>
      </w:r>
      <w:r w:rsidR="00835D76">
        <w:rPr>
          <w:rFonts w:asciiTheme="minorHAnsi" w:hAnsiTheme="minorHAnsi" w:cstheme="minorHAnsi"/>
        </w:rPr>
        <w:t xml:space="preserve"> </w:t>
      </w:r>
    </w:p>
    <w:p w14:paraId="71303805" w14:textId="77777777" w:rsidR="00DB0B45" w:rsidRPr="003C3B9D" w:rsidRDefault="00DB0B45" w:rsidP="00DB0B45">
      <w:pPr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zwanym dalej „Zamawiającym”, </w:t>
      </w:r>
    </w:p>
    <w:p w14:paraId="61E1FADF" w14:textId="77777777" w:rsidR="00DB0B45" w:rsidRPr="003C3B9D" w:rsidRDefault="00DB0B45" w:rsidP="00DB0B45">
      <w:pPr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a </w:t>
      </w:r>
    </w:p>
    <w:p w14:paraId="6BDDB916" w14:textId="7C33F69E" w:rsidR="005164E3" w:rsidRPr="003C3B9D" w:rsidRDefault="003C3B9D" w:rsidP="00AB4D64">
      <w:pPr>
        <w:spacing w:line="0" w:lineRule="atLeast"/>
        <w:ind w:left="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…………………………</w:t>
      </w:r>
    </w:p>
    <w:p w14:paraId="3579AC1A" w14:textId="4F963901" w:rsidR="00DB0B45" w:rsidRPr="003C3B9D" w:rsidRDefault="00DB0B45" w:rsidP="005C43B6">
      <w:pPr>
        <w:spacing w:line="0" w:lineRule="atLeast"/>
        <w:ind w:left="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zwanym dalej "Wykonawcą",</w:t>
      </w:r>
    </w:p>
    <w:p w14:paraId="17CC2DBA" w14:textId="77777777" w:rsidR="00DB0B45" w:rsidRPr="003C3B9D" w:rsidRDefault="00DB0B45" w:rsidP="00DB0B45">
      <w:pPr>
        <w:spacing w:line="0" w:lineRule="atLeast"/>
        <w:jc w:val="both"/>
        <w:rPr>
          <w:rFonts w:asciiTheme="minorHAnsi" w:hAnsiTheme="minorHAnsi" w:cstheme="minorHAnsi"/>
        </w:rPr>
      </w:pPr>
    </w:p>
    <w:p w14:paraId="4B9EAAAC" w14:textId="111E9D65" w:rsidR="00B05066" w:rsidRPr="00B4536C" w:rsidRDefault="00B05066" w:rsidP="00B05066">
      <w:pPr>
        <w:ind w:left="142"/>
        <w:jc w:val="center"/>
        <w:rPr>
          <w:rFonts w:ascii="Calibri" w:hAnsi="Calibri" w:cs="Calibri"/>
          <w:sz w:val="16"/>
          <w:szCs w:val="16"/>
          <w:lang w:eastAsia="hi-IN"/>
        </w:rPr>
      </w:pPr>
      <w:r w:rsidRPr="00B4536C">
        <w:rPr>
          <w:rFonts w:ascii="Calibri" w:hAnsi="Calibri" w:cs="Calibri"/>
          <w:sz w:val="16"/>
          <w:szCs w:val="16"/>
        </w:rPr>
        <w:t xml:space="preserve">Niniejsza umowa została zawarta z wyłączeniem stosowania przepisów ustawy z dnia 11 września 2019 r. Prawo zamówień publicznych </w:t>
      </w:r>
      <w:r w:rsidR="003C3B9D" w:rsidRPr="00B4536C">
        <w:rPr>
          <w:rFonts w:asciiTheme="minorHAnsi" w:hAnsiTheme="minorHAnsi" w:cstheme="minorHAnsi"/>
          <w:sz w:val="16"/>
          <w:szCs w:val="16"/>
        </w:rPr>
        <w:t xml:space="preserve">(tj. Dz. U. z </w:t>
      </w:r>
      <w:proofErr w:type="spellStart"/>
      <w:r w:rsidR="003C3B9D" w:rsidRPr="00B4536C">
        <w:rPr>
          <w:rFonts w:asciiTheme="minorHAnsi" w:hAnsiTheme="minorHAnsi" w:cstheme="minorHAnsi"/>
          <w:sz w:val="16"/>
          <w:szCs w:val="16"/>
        </w:rPr>
        <w:t>z</w:t>
      </w:r>
      <w:proofErr w:type="spellEnd"/>
      <w:r w:rsidR="003C3B9D" w:rsidRPr="00B4536C">
        <w:rPr>
          <w:rFonts w:asciiTheme="minorHAnsi" w:hAnsiTheme="minorHAnsi" w:cstheme="minorHAnsi"/>
          <w:sz w:val="16"/>
          <w:szCs w:val="16"/>
        </w:rPr>
        <w:t xml:space="preserve"> 2025 r. poz. 794) </w:t>
      </w:r>
      <w:r w:rsidRPr="00B4536C">
        <w:rPr>
          <w:rFonts w:ascii="Calibri" w:hAnsi="Calibri" w:cs="Calibri"/>
          <w:sz w:val="16"/>
          <w:szCs w:val="16"/>
        </w:rPr>
        <w:t xml:space="preserve">dalej zwaną ustawą </w:t>
      </w:r>
      <w:proofErr w:type="spellStart"/>
      <w:r w:rsidRPr="00B4536C">
        <w:rPr>
          <w:rFonts w:ascii="Calibri" w:hAnsi="Calibri" w:cs="Calibri"/>
          <w:sz w:val="16"/>
          <w:szCs w:val="16"/>
        </w:rPr>
        <w:t>Pzp</w:t>
      </w:r>
      <w:proofErr w:type="spellEnd"/>
      <w:r w:rsidRPr="00B4536C">
        <w:rPr>
          <w:rFonts w:ascii="Calibri" w:hAnsi="Calibri" w:cs="Calibri"/>
          <w:sz w:val="16"/>
          <w:szCs w:val="16"/>
        </w:rPr>
        <w:t xml:space="preserve">, ponieważ wartość zamówienia nie przekracza kwoty 130 000 zł. </w:t>
      </w:r>
    </w:p>
    <w:p w14:paraId="7DA21FFA" w14:textId="77777777" w:rsidR="00A911A8" w:rsidRPr="003C3B9D" w:rsidRDefault="00A911A8" w:rsidP="00DB0B45">
      <w:pPr>
        <w:jc w:val="both"/>
        <w:rPr>
          <w:rFonts w:asciiTheme="minorHAnsi" w:hAnsiTheme="minorHAnsi" w:cstheme="minorHAnsi"/>
        </w:rPr>
      </w:pPr>
    </w:p>
    <w:p w14:paraId="4FB1B753" w14:textId="77777777" w:rsidR="00A911A8" w:rsidRPr="003C3B9D" w:rsidRDefault="00A911A8">
      <w:pPr>
        <w:jc w:val="center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§ 1</w:t>
      </w:r>
    </w:p>
    <w:p w14:paraId="6FD2CE94" w14:textId="77777777" w:rsidR="00A911A8" w:rsidRPr="003C3B9D" w:rsidRDefault="00A911A8">
      <w:pPr>
        <w:jc w:val="center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  <w:b/>
        </w:rPr>
        <w:t xml:space="preserve">PRZEDMIOT UMOWY </w:t>
      </w:r>
    </w:p>
    <w:p w14:paraId="054C0565" w14:textId="77777777" w:rsidR="00230D1B" w:rsidRPr="003C3B9D" w:rsidRDefault="00A911A8" w:rsidP="003C21A1">
      <w:pPr>
        <w:numPr>
          <w:ilvl w:val="0"/>
          <w:numId w:val="2"/>
        </w:numPr>
        <w:tabs>
          <w:tab w:val="left" w:pos="30"/>
          <w:tab w:val="left" w:pos="270"/>
        </w:tabs>
        <w:spacing w:line="256" w:lineRule="auto"/>
        <w:ind w:left="284" w:hanging="284"/>
        <w:jc w:val="both"/>
        <w:rPr>
          <w:rFonts w:asciiTheme="minorHAnsi" w:hAnsiTheme="minorHAnsi" w:cstheme="minorHAnsi"/>
        </w:rPr>
      </w:pPr>
      <w:bookmarkStart w:id="0" w:name="_Hlk527534027"/>
      <w:r w:rsidRPr="003C3B9D">
        <w:rPr>
          <w:rFonts w:asciiTheme="minorHAnsi" w:hAnsiTheme="minorHAnsi" w:cstheme="minorHAnsi"/>
          <w:bCs/>
        </w:rPr>
        <w:t xml:space="preserve">Przedmiotem niniejszej umowy jest </w:t>
      </w:r>
      <w:bookmarkEnd w:id="0"/>
      <w:r w:rsidR="003C21A1" w:rsidRPr="003C3B9D">
        <w:rPr>
          <w:rFonts w:asciiTheme="minorHAnsi" w:hAnsiTheme="minorHAnsi" w:cstheme="minorHAnsi"/>
        </w:rPr>
        <w:t>monitorowanie sygnałów lokalnego systemu alarmowego i podejmowanie interwencji przez grupy interwencyjne</w:t>
      </w:r>
      <w:bookmarkStart w:id="1" w:name="_GoBack"/>
      <w:bookmarkEnd w:id="1"/>
      <w:r w:rsidR="003C21A1" w:rsidRPr="003C3B9D">
        <w:rPr>
          <w:rFonts w:asciiTheme="minorHAnsi" w:hAnsiTheme="minorHAnsi" w:cstheme="minorHAnsi"/>
        </w:rPr>
        <w:t xml:space="preserve"> z licencjonowanymi pracownikami ochrony, na rzecz </w:t>
      </w:r>
      <w:r w:rsidR="00DB0B45" w:rsidRPr="003C3B9D">
        <w:rPr>
          <w:rFonts w:asciiTheme="minorHAnsi" w:hAnsiTheme="minorHAnsi" w:cstheme="minorHAnsi"/>
        </w:rPr>
        <w:t xml:space="preserve">Centrum Usług </w:t>
      </w:r>
      <w:r w:rsidR="00D50736" w:rsidRPr="003C3B9D">
        <w:rPr>
          <w:rFonts w:asciiTheme="minorHAnsi" w:hAnsiTheme="minorHAnsi" w:cstheme="minorHAnsi"/>
        </w:rPr>
        <w:t>W</w:t>
      </w:r>
      <w:r w:rsidR="00DB0B45" w:rsidRPr="003C3B9D">
        <w:rPr>
          <w:rFonts w:asciiTheme="minorHAnsi" w:hAnsiTheme="minorHAnsi" w:cstheme="minorHAnsi"/>
        </w:rPr>
        <w:t>spólnych Oświaty w Łodzi.</w:t>
      </w:r>
    </w:p>
    <w:p w14:paraId="5077B075" w14:textId="35B22B7E" w:rsidR="00A911A8" w:rsidRPr="003C3B9D" w:rsidRDefault="003C21A1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Szczegółowy opis przedmiotu zamówienia określa załącznik nr 1</w:t>
      </w:r>
      <w:r w:rsidR="006F0B01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do niniejszej Umowy.</w:t>
      </w:r>
    </w:p>
    <w:p w14:paraId="1AB95E42" w14:textId="77777777" w:rsidR="00A911A8" w:rsidRPr="003C3B9D" w:rsidRDefault="00E87573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</w:t>
      </w:r>
      <w:r w:rsidR="00AE668B" w:rsidRPr="003C3B9D">
        <w:rPr>
          <w:rFonts w:asciiTheme="minorHAnsi" w:hAnsiTheme="minorHAnsi" w:cstheme="minorHAnsi"/>
        </w:rPr>
        <w:t xml:space="preserve"> </w:t>
      </w:r>
      <w:r w:rsidR="003C21A1" w:rsidRPr="003C3B9D">
        <w:rPr>
          <w:rFonts w:asciiTheme="minorHAnsi" w:hAnsiTheme="minorHAnsi" w:cstheme="minorHAnsi"/>
        </w:rPr>
        <w:t xml:space="preserve">zobowiązany jest do świadczenia usługi zgodnie z niniejszą Umową, </w:t>
      </w:r>
      <w:r w:rsidR="004923B5" w:rsidRPr="003C3B9D">
        <w:rPr>
          <w:rFonts w:asciiTheme="minorHAnsi" w:hAnsiTheme="minorHAnsi" w:cstheme="minorHAnsi"/>
        </w:rPr>
        <w:t>treścią zapytania o</w:t>
      </w:r>
      <w:r w:rsidRPr="003C3B9D">
        <w:rPr>
          <w:rFonts w:asciiTheme="minorHAnsi" w:hAnsiTheme="minorHAnsi" w:cstheme="minorHAnsi"/>
        </w:rPr>
        <w:t>fertowego</w:t>
      </w:r>
      <w:r w:rsidR="003C21A1" w:rsidRPr="003C3B9D">
        <w:rPr>
          <w:rFonts w:asciiTheme="minorHAnsi" w:hAnsiTheme="minorHAnsi" w:cstheme="minorHAnsi"/>
        </w:rPr>
        <w:t xml:space="preserve"> oraz obowiązującymi w tym zakresie przepisami prawa (sensu largo),w szczególności z ustawą z dnia 22 sierpnia 1997r. o ochronie osób i mienia.</w:t>
      </w:r>
    </w:p>
    <w:p w14:paraId="5461D714" w14:textId="77777777" w:rsidR="00E87573" w:rsidRPr="003C3B9D" w:rsidRDefault="00020DFD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 ramach realizacji niniejszej umowy, Wykonawca zobowiązuje się, w szczególności do:</w:t>
      </w:r>
    </w:p>
    <w:p w14:paraId="4884F095" w14:textId="29A7A4C7" w:rsidR="00E87573" w:rsidRPr="003C3B9D" w:rsidRDefault="004923B5" w:rsidP="00E87573">
      <w:pPr>
        <w:tabs>
          <w:tab w:val="left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a)</w:t>
      </w:r>
      <w:r w:rsidR="0093332C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zamontowanie</w:t>
      </w:r>
      <w:r w:rsidR="00E87573" w:rsidRPr="003C3B9D">
        <w:rPr>
          <w:rFonts w:asciiTheme="minorHAnsi" w:hAnsiTheme="minorHAnsi" w:cstheme="minorHAnsi"/>
        </w:rPr>
        <w:t xml:space="preserve"> u Zamawiającego nadajnika radiowego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w terminie do 1</w:t>
      </w:r>
      <w:r w:rsidR="00A45E3E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tygodnia</w:t>
      </w:r>
      <w:r w:rsidR="005C43B6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od zawarcia Umowy. Nadajnik radiowy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wraz z częstotliwością nadawania jest własnością</w:t>
      </w:r>
      <w:r w:rsidR="00020DFD" w:rsidRPr="003C3B9D">
        <w:rPr>
          <w:rFonts w:asciiTheme="minorHAnsi" w:hAnsiTheme="minorHAnsi" w:cstheme="minorHAnsi"/>
        </w:rPr>
        <w:t xml:space="preserve"> Zamawiającego</w:t>
      </w:r>
      <w:r w:rsidR="00E87573" w:rsidRPr="003C3B9D">
        <w:rPr>
          <w:rFonts w:asciiTheme="minorHAnsi" w:hAnsiTheme="minorHAnsi" w:cstheme="minorHAnsi"/>
        </w:rPr>
        <w:t xml:space="preserve"> przez cały czas obowiązywania Umowy,</w:t>
      </w:r>
    </w:p>
    <w:p w14:paraId="2F0E678F" w14:textId="16345012" w:rsidR="00E87573" w:rsidRPr="003C3B9D" w:rsidRDefault="00D50736" w:rsidP="00E87573">
      <w:pPr>
        <w:tabs>
          <w:tab w:val="left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b</w:t>
      </w:r>
      <w:r w:rsidR="004923B5" w:rsidRPr="003C3B9D">
        <w:rPr>
          <w:rFonts w:asciiTheme="minorHAnsi" w:hAnsiTheme="minorHAnsi" w:cstheme="minorHAnsi"/>
        </w:rPr>
        <w:t>)</w:t>
      </w:r>
      <w:r w:rsidR="0093332C" w:rsidRPr="003C3B9D">
        <w:rPr>
          <w:rFonts w:asciiTheme="minorHAnsi" w:hAnsiTheme="minorHAnsi" w:cstheme="minorHAnsi"/>
        </w:rPr>
        <w:t xml:space="preserve"> </w:t>
      </w:r>
      <w:r w:rsidR="004923B5" w:rsidRPr="003C3B9D">
        <w:rPr>
          <w:rFonts w:asciiTheme="minorHAnsi" w:hAnsiTheme="minorHAnsi" w:cstheme="minorHAnsi"/>
        </w:rPr>
        <w:t>monitorowanie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i rejestrowanie</w:t>
      </w:r>
      <w:r w:rsidR="00E87573" w:rsidRPr="003C3B9D">
        <w:rPr>
          <w:rFonts w:asciiTheme="minorHAnsi" w:hAnsiTheme="minorHAnsi" w:cstheme="minorHAnsi"/>
        </w:rPr>
        <w:t xml:space="preserve"> uzgodnionych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sygnałów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przyjętych z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lokalnego systemu alarmowego,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w systemie całodobowym, 7 dni w tygodniu,</w:t>
      </w:r>
    </w:p>
    <w:p w14:paraId="4779A92B" w14:textId="7941CD63" w:rsidR="000F5F1B" w:rsidRPr="003C3B9D" w:rsidRDefault="00D50736" w:rsidP="00E87573">
      <w:pPr>
        <w:tabs>
          <w:tab w:val="left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c</w:t>
      </w:r>
      <w:r w:rsidR="00E87573" w:rsidRPr="003C3B9D">
        <w:rPr>
          <w:rFonts w:asciiTheme="minorHAnsi" w:hAnsiTheme="minorHAnsi" w:cstheme="minorHAnsi"/>
        </w:rPr>
        <w:t>)</w:t>
      </w:r>
      <w:r w:rsidR="0093332C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monitorowanie, o któ</w:t>
      </w:r>
      <w:r w:rsidRPr="003C3B9D">
        <w:rPr>
          <w:rFonts w:asciiTheme="minorHAnsi" w:hAnsiTheme="minorHAnsi" w:cstheme="minorHAnsi"/>
        </w:rPr>
        <w:t>rym mowa w § 1ust. 4 lit. b</w:t>
      </w:r>
      <w:r w:rsidR="00E87573" w:rsidRPr="003C3B9D">
        <w:rPr>
          <w:rFonts w:asciiTheme="minorHAnsi" w:hAnsiTheme="minorHAnsi" w:cstheme="minorHAnsi"/>
        </w:rPr>
        <w:t xml:space="preserve">) polegać będzie na przyjmowaniu sygnałów z lokalnego systemu alarmowego i przekazywaniu odpowiadających tym sygnałom informacji wskazanym przez </w:t>
      </w:r>
      <w:r w:rsidR="00020DFD" w:rsidRPr="003C3B9D">
        <w:rPr>
          <w:rFonts w:asciiTheme="minorHAnsi" w:hAnsiTheme="minorHAnsi" w:cstheme="minorHAnsi"/>
        </w:rPr>
        <w:t>Zamawiającego</w:t>
      </w:r>
      <w:r w:rsidR="00F43394" w:rsidRPr="003C3B9D">
        <w:rPr>
          <w:rFonts w:asciiTheme="minorHAnsi" w:hAnsiTheme="minorHAnsi" w:cstheme="minorHAnsi"/>
        </w:rPr>
        <w:t xml:space="preserve"> </w:t>
      </w:r>
      <w:r w:rsidR="000F5F1B" w:rsidRPr="003C3B9D">
        <w:rPr>
          <w:rFonts w:asciiTheme="minorHAnsi" w:hAnsiTheme="minorHAnsi" w:cstheme="minorHAnsi"/>
        </w:rPr>
        <w:t>osobom lub instytucjom tj.</w:t>
      </w:r>
    </w:p>
    <w:p w14:paraId="56A7B436" w14:textId="164D5FDC" w:rsidR="00E87573" w:rsidRPr="003C3B9D" w:rsidRDefault="000F5F1B" w:rsidP="001521A9">
      <w:pPr>
        <w:tabs>
          <w:tab w:val="left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d) </w:t>
      </w:r>
      <w:r w:rsidR="00D06036" w:rsidRPr="003C3B9D">
        <w:rPr>
          <w:rFonts w:asciiTheme="minorHAnsi" w:hAnsiTheme="minorHAnsi" w:cstheme="minorHAnsi"/>
        </w:rPr>
        <w:t xml:space="preserve">niezwłoczne </w:t>
      </w:r>
      <w:r w:rsidR="007316D3" w:rsidRPr="003C3B9D">
        <w:rPr>
          <w:rFonts w:asciiTheme="minorHAnsi" w:hAnsiTheme="minorHAnsi" w:cstheme="minorHAnsi"/>
        </w:rPr>
        <w:t>przekazywanie</w:t>
      </w:r>
      <w:r w:rsidRPr="003C3B9D">
        <w:rPr>
          <w:rFonts w:asciiTheme="minorHAnsi" w:hAnsiTheme="minorHAnsi" w:cstheme="minorHAnsi"/>
        </w:rPr>
        <w:t xml:space="preserve"> </w:t>
      </w:r>
      <w:r w:rsidR="007316D3" w:rsidRPr="003C3B9D">
        <w:rPr>
          <w:rFonts w:asciiTheme="minorHAnsi" w:hAnsiTheme="minorHAnsi" w:cstheme="minorHAnsi"/>
        </w:rPr>
        <w:t xml:space="preserve">informacji </w:t>
      </w:r>
      <w:r w:rsidRPr="003C3B9D">
        <w:rPr>
          <w:rFonts w:asciiTheme="minorHAnsi" w:hAnsiTheme="minorHAnsi" w:cstheme="minorHAnsi"/>
        </w:rPr>
        <w:t>o nieuzbrojeniu alarmu po godz</w:t>
      </w:r>
      <w:r w:rsidR="00A60DF7" w:rsidRPr="003C3B9D">
        <w:rPr>
          <w:rFonts w:asciiTheme="minorHAnsi" w:hAnsiTheme="minorHAnsi" w:cstheme="minorHAnsi"/>
        </w:rPr>
        <w:t>inie 21</w:t>
      </w:r>
      <w:r w:rsidRPr="003C3B9D">
        <w:rPr>
          <w:rFonts w:asciiTheme="minorHAnsi" w:hAnsiTheme="minorHAnsi" w:cstheme="minorHAnsi"/>
        </w:rPr>
        <w:t>ºº, 7 dni w tygodniu,</w:t>
      </w:r>
      <w:r w:rsidR="007316D3" w:rsidRPr="003C3B9D">
        <w:rPr>
          <w:rFonts w:asciiTheme="minorHAnsi" w:hAnsiTheme="minorHAnsi" w:cstheme="minorHAnsi"/>
        </w:rPr>
        <w:t xml:space="preserve"> wskazanym przez Zamawiającego osobom lub instytucjom</w:t>
      </w:r>
      <w:r w:rsidR="001521A9" w:rsidRPr="003C3B9D">
        <w:rPr>
          <w:rFonts w:asciiTheme="minorHAnsi" w:hAnsiTheme="minorHAnsi" w:cstheme="minorHAnsi"/>
        </w:rPr>
        <w:t xml:space="preserve"> W przypadku braku kontaktu telefonicznego powiadomienie za pośrednictwem poczty elektronicznej</w:t>
      </w:r>
      <w:r w:rsidR="008951A3">
        <w:rPr>
          <w:rFonts w:asciiTheme="minorHAnsi" w:hAnsiTheme="minorHAnsi" w:cstheme="minorHAnsi"/>
        </w:rPr>
        <w:t xml:space="preserve"> na adres </w:t>
      </w:r>
      <w:hyperlink r:id="rId7" w:history="1">
        <w:r w:rsidR="008951A3" w:rsidRPr="000733D3">
          <w:rPr>
            <w:rStyle w:val="Hipercze"/>
            <w:rFonts w:asciiTheme="minorHAnsi" w:hAnsiTheme="minorHAnsi" w:cstheme="minorHAnsi"/>
          </w:rPr>
          <w:t>gospodrczy@cuwo.lodz.pl</w:t>
        </w:r>
      </w:hyperlink>
      <w:r w:rsidR="008951A3">
        <w:rPr>
          <w:rFonts w:asciiTheme="minorHAnsi" w:hAnsiTheme="minorHAnsi" w:cstheme="minorHAnsi"/>
        </w:rPr>
        <w:t xml:space="preserve"> </w:t>
      </w:r>
    </w:p>
    <w:p w14:paraId="7AB95E98" w14:textId="37897019" w:rsidR="00E87573" w:rsidRPr="003C3B9D" w:rsidRDefault="000F5F1B" w:rsidP="008951A3">
      <w:pPr>
        <w:tabs>
          <w:tab w:val="left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e</w:t>
      </w:r>
      <w:r w:rsidR="00E87573" w:rsidRPr="003C3B9D">
        <w:rPr>
          <w:rFonts w:asciiTheme="minorHAnsi" w:hAnsiTheme="minorHAnsi" w:cstheme="minorHAnsi"/>
        </w:rPr>
        <w:t>)</w:t>
      </w:r>
      <w:r w:rsidR="0093332C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podejmowanie interwencji na każdy sygnał alarmowy odebrany przez centrum monitorowania z lokalnego systemu alarmowego</w:t>
      </w:r>
      <w:r w:rsidR="006F2D31" w:rsidRPr="003C3B9D">
        <w:rPr>
          <w:rFonts w:asciiTheme="minorHAnsi" w:hAnsiTheme="minorHAnsi" w:cstheme="minorHAnsi"/>
        </w:rPr>
        <w:t xml:space="preserve"> oraz </w:t>
      </w:r>
      <w:r w:rsidR="0093332C" w:rsidRPr="003C3B9D">
        <w:rPr>
          <w:rFonts w:asciiTheme="minorHAnsi" w:hAnsiTheme="minorHAnsi" w:cstheme="minorHAnsi"/>
        </w:rPr>
        <w:t xml:space="preserve">niezwłoczne </w:t>
      </w:r>
      <w:r w:rsidR="006F2D31" w:rsidRPr="003C3B9D">
        <w:rPr>
          <w:rFonts w:asciiTheme="minorHAnsi" w:hAnsiTheme="minorHAnsi" w:cstheme="minorHAnsi"/>
        </w:rPr>
        <w:t>przekazywanie informacji wskazanym przez Zamawiającego osobom lub instytucjom o podjętej interwencji</w:t>
      </w:r>
      <w:r w:rsidR="001521A9" w:rsidRPr="003C3B9D">
        <w:rPr>
          <w:rFonts w:asciiTheme="minorHAnsi" w:hAnsiTheme="minorHAnsi" w:cstheme="minorHAnsi"/>
        </w:rPr>
        <w:t>. W przypadku braku kontaktu telefonicznego powiadomienie za pośrednictwem poczty elektronicznej</w:t>
      </w:r>
      <w:r w:rsidR="008951A3">
        <w:rPr>
          <w:rFonts w:asciiTheme="minorHAnsi" w:hAnsiTheme="minorHAnsi" w:cstheme="minorHAnsi"/>
        </w:rPr>
        <w:t xml:space="preserve"> na adres </w:t>
      </w:r>
      <w:hyperlink r:id="rId8" w:history="1">
        <w:r w:rsidR="008951A3" w:rsidRPr="000733D3">
          <w:rPr>
            <w:rStyle w:val="Hipercze"/>
            <w:rFonts w:asciiTheme="minorHAnsi" w:hAnsiTheme="minorHAnsi" w:cstheme="minorHAnsi"/>
          </w:rPr>
          <w:t>gospodrczy@cuwo.lodz.pl</w:t>
        </w:r>
      </w:hyperlink>
      <w:r w:rsidR="008951A3">
        <w:rPr>
          <w:rFonts w:asciiTheme="minorHAnsi" w:hAnsiTheme="minorHAnsi" w:cstheme="minorHAnsi"/>
        </w:rPr>
        <w:t xml:space="preserve"> </w:t>
      </w:r>
    </w:p>
    <w:p w14:paraId="346EEB66" w14:textId="79D29971" w:rsidR="00E87573" w:rsidRPr="003C3B9D" w:rsidRDefault="000F5F1B" w:rsidP="00E87573">
      <w:pPr>
        <w:tabs>
          <w:tab w:val="left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f</w:t>
      </w:r>
      <w:r w:rsidR="004923B5" w:rsidRPr="003C3B9D">
        <w:rPr>
          <w:rFonts w:asciiTheme="minorHAnsi" w:hAnsiTheme="minorHAnsi" w:cstheme="minorHAnsi"/>
        </w:rPr>
        <w:t>)</w:t>
      </w:r>
      <w:r w:rsidR="0093332C" w:rsidRPr="003C3B9D">
        <w:rPr>
          <w:rFonts w:asciiTheme="minorHAnsi" w:hAnsiTheme="minorHAnsi" w:cstheme="minorHAnsi"/>
        </w:rPr>
        <w:t xml:space="preserve"> </w:t>
      </w:r>
      <w:r w:rsidR="004923B5" w:rsidRPr="003C3B9D">
        <w:rPr>
          <w:rFonts w:asciiTheme="minorHAnsi" w:hAnsiTheme="minorHAnsi" w:cstheme="minorHAnsi"/>
        </w:rPr>
        <w:t>niezwłoczne</w:t>
      </w:r>
      <w:r w:rsidR="00E87573" w:rsidRPr="003C3B9D">
        <w:rPr>
          <w:rFonts w:asciiTheme="minorHAnsi" w:hAnsiTheme="minorHAnsi" w:cstheme="minorHAnsi"/>
        </w:rPr>
        <w:t xml:space="preserve">(do </w:t>
      </w:r>
      <w:r w:rsidR="00B262A4" w:rsidRPr="003C3B9D">
        <w:rPr>
          <w:rFonts w:asciiTheme="minorHAnsi" w:hAnsiTheme="minorHAnsi" w:cstheme="minorHAnsi"/>
        </w:rPr>
        <w:t>48</w:t>
      </w:r>
      <w:r w:rsidR="00E87573" w:rsidRPr="003C3B9D">
        <w:rPr>
          <w:rFonts w:asciiTheme="minorHAnsi" w:hAnsiTheme="minorHAnsi" w:cstheme="minorHAnsi"/>
        </w:rPr>
        <w:t xml:space="preserve"> godzin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od momentu wysłania wiadomości e-mail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zawierającej żądanie)</w:t>
      </w:r>
      <w:r w:rsidR="007316D3" w:rsidRPr="003C3B9D">
        <w:rPr>
          <w:rFonts w:asciiTheme="minorHAnsi" w:hAnsiTheme="minorHAnsi" w:cstheme="minorHAnsi"/>
        </w:rPr>
        <w:t xml:space="preserve"> </w:t>
      </w:r>
      <w:r w:rsidR="004923B5" w:rsidRPr="003C3B9D">
        <w:rPr>
          <w:rFonts w:asciiTheme="minorHAnsi" w:hAnsiTheme="minorHAnsi" w:cstheme="minorHAnsi"/>
        </w:rPr>
        <w:t>udostępnianie</w:t>
      </w:r>
      <w:r w:rsidR="00E87573" w:rsidRPr="003C3B9D">
        <w:rPr>
          <w:rFonts w:asciiTheme="minorHAnsi" w:hAnsiTheme="minorHAnsi" w:cstheme="minorHAnsi"/>
        </w:rPr>
        <w:t xml:space="preserve"> wyciągu z rejestru, o którym mowa w</w:t>
      </w:r>
      <w:r w:rsidR="00F43394" w:rsidRPr="003C3B9D">
        <w:rPr>
          <w:rFonts w:asciiTheme="minorHAnsi" w:hAnsiTheme="minorHAnsi" w:cstheme="minorHAnsi"/>
        </w:rPr>
        <w:t xml:space="preserve"> </w:t>
      </w:r>
      <w:r w:rsidR="00E87573" w:rsidRPr="003C3B9D">
        <w:rPr>
          <w:rFonts w:asciiTheme="minorHAnsi" w:hAnsiTheme="minorHAnsi" w:cstheme="minorHAnsi"/>
        </w:rPr>
        <w:t>lit. d) na pisemne żądanie</w:t>
      </w:r>
      <w:r w:rsidR="00F43394" w:rsidRPr="003C3B9D">
        <w:rPr>
          <w:rFonts w:asciiTheme="minorHAnsi" w:hAnsiTheme="minorHAnsi" w:cstheme="minorHAnsi"/>
        </w:rPr>
        <w:t xml:space="preserve"> </w:t>
      </w:r>
      <w:r w:rsidR="00020DFD" w:rsidRPr="003C3B9D">
        <w:rPr>
          <w:rFonts w:asciiTheme="minorHAnsi" w:hAnsiTheme="minorHAnsi" w:cstheme="minorHAnsi"/>
        </w:rPr>
        <w:t>Zamawiającego</w:t>
      </w:r>
      <w:r w:rsidR="00E87573" w:rsidRPr="003C3B9D">
        <w:rPr>
          <w:rFonts w:asciiTheme="minorHAnsi" w:hAnsiTheme="minorHAnsi" w:cstheme="minorHAnsi"/>
        </w:rPr>
        <w:t>, jeżeli wystąpi z nim przed upływem 14 dni od chwili zdarzenia.</w:t>
      </w:r>
    </w:p>
    <w:p w14:paraId="1E497D67" w14:textId="77777777" w:rsidR="00A911A8" w:rsidRPr="003C3B9D" w:rsidRDefault="00E87573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Wykonawca deklaruje </w:t>
      </w:r>
      <w:r w:rsidR="00D50736" w:rsidRPr="003C3B9D">
        <w:rPr>
          <w:rFonts w:asciiTheme="minorHAnsi" w:hAnsiTheme="minorHAnsi" w:cstheme="minorHAnsi"/>
        </w:rPr>
        <w:t>maksymalnie 15</w:t>
      </w:r>
      <w:r w:rsidR="00655D7A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minutowy czas dojazdu grupy inter</w:t>
      </w:r>
      <w:r w:rsidR="00D50736" w:rsidRPr="003C3B9D">
        <w:rPr>
          <w:rFonts w:asciiTheme="minorHAnsi" w:hAnsiTheme="minorHAnsi" w:cstheme="minorHAnsi"/>
        </w:rPr>
        <w:t>wencyjnej dziennej (godz. 6ºº-20</w:t>
      </w:r>
      <w:r w:rsidRPr="003C3B9D">
        <w:rPr>
          <w:rFonts w:asciiTheme="minorHAnsi" w:hAnsiTheme="minorHAnsi" w:cstheme="minorHAnsi"/>
        </w:rPr>
        <w:t xml:space="preserve">ºº) oraz </w:t>
      </w:r>
      <w:r w:rsidR="00D50736" w:rsidRPr="003C3B9D">
        <w:rPr>
          <w:rFonts w:asciiTheme="minorHAnsi" w:hAnsiTheme="minorHAnsi" w:cstheme="minorHAnsi"/>
        </w:rPr>
        <w:t>maksymalnie 10</w:t>
      </w:r>
      <w:r w:rsidR="00655D7A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minutowy czas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dojazdu grupy </w:t>
      </w:r>
      <w:r w:rsidR="00D50736" w:rsidRPr="003C3B9D">
        <w:rPr>
          <w:rFonts w:asciiTheme="minorHAnsi" w:hAnsiTheme="minorHAnsi" w:cstheme="minorHAnsi"/>
        </w:rPr>
        <w:t>interwencyjnej nocnej ( godz. 20</w:t>
      </w:r>
      <w:r w:rsidRPr="003C3B9D">
        <w:rPr>
          <w:rFonts w:asciiTheme="minorHAnsi" w:hAnsiTheme="minorHAnsi" w:cstheme="minorHAnsi"/>
        </w:rPr>
        <w:t xml:space="preserve">ºº -6ºº) </w:t>
      </w:r>
    </w:p>
    <w:p w14:paraId="045C87A0" w14:textId="77777777" w:rsidR="00A911A8" w:rsidRPr="003C3B9D" w:rsidRDefault="00E87573" w:rsidP="00E87573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</w:rPr>
        <w:lastRenderedPageBreak/>
        <w:t>Interwencja, o</w:t>
      </w:r>
      <w:r w:rsidR="00F43394" w:rsidRPr="003C3B9D">
        <w:rPr>
          <w:rFonts w:asciiTheme="minorHAnsi" w:hAnsiTheme="minorHAnsi" w:cstheme="minorHAnsi"/>
        </w:rPr>
        <w:t xml:space="preserve"> </w:t>
      </w:r>
      <w:r w:rsidR="00D50736" w:rsidRPr="003C3B9D">
        <w:rPr>
          <w:rFonts w:asciiTheme="minorHAnsi" w:hAnsiTheme="minorHAnsi" w:cstheme="minorHAnsi"/>
        </w:rPr>
        <w:t>której mowa w § 1 ust. 4 lit. d</w:t>
      </w:r>
      <w:r w:rsidRPr="003C3B9D">
        <w:rPr>
          <w:rFonts w:asciiTheme="minorHAnsi" w:hAnsiTheme="minorHAnsi" w:cstheme="minorHAnsi"/>
        </w:rPr>
        <w:t>)zmierzać ma do udaremnienia powstania szkody w mieniu Zamawiającego oraz szkód osobowych i zagrożenia życia lub zdrowia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wszelkich osób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przebywających w budynkach Zamawiającego.</w:t>
      </w:r>
    </w:p>
    <w:p w14:paraId="2F3224FC" w14:textId="53B10EA8" w:rsidR="00835D76" w:rsidRPr="00835D76" w:rsidRDefault="00E87573" w:rsidP="00835D76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</w:rPr>
        <w:t>Umowa obowiązuje</w:t>
      </w:r>
      <w:r w:rsidR="00F43394" w:rsidRPr="003C3B9D">
        <w:rPr>
          <w:rFonts w:asciiTheme="minorHAnsi" w:hAnsiTheme="minorHAnsi" w:cstheme="minorHAnsi"/>
        </w:rPr>
        <w:t xml:space="preserve"> </w:t>
      </w:r>
      <w:r w:rsidR="00835D76">
        <w:rPr>
          <w:rFonts w:asciiTheme="minorHAnsi" w:hAnsiTheme="minorHAnsi" w:cstheme="minorHAnsi"/>
          <w:b/>
        </w:rPr>
        <w:t xml:space="preserve">od dnia 01 stycznia 2026r od dnia 31 grudnia 2026r. </w:t>
      </w:r>
      <w:r w:rsidRPr="003C3B9D">
        <w:rPr>
          <w:rFonts w:asciiTheme="minorHAnsi" w:hAnsiTheme="minorHAnsi" w:cstheme="minorHAnsi"/>
          <w:b/>
        </w:rPr>
        <w:t>lub do wyczerpania kwoty podanej</w:t>
      </w:r>
      <w:r w:rsidR="00F43394" w:rsidRPr="003C3B9D">
        <w:rPr>
          <w:rFonts w:asciiTheme="minorHAnsi" w:hAnsiTheme="minorHAnsi" w:cstheme="minorHAnsi"/>
          <w:b/>
        </w:rPr>
        <w:t xml:space="preserve"> </w:t>
      </w:r>
      <w:r w:rsidRPr="003C3B9D">
        <w:rPr>
          <w:rFonts w:asciiTheme="minorHAnsi" w:hAnsiTheme="minorHAnsi" w:cstheme="minorHAnsi"/>
        </w:rPr>
        <w:t xml:space="preserve">w </w:t>
      </w:r>
      <w:r w:rsidR="004D7853" w:rsidRPr="003C3B9D">
        <w:rPr>
          <w:rFonts w:asciiTheme="minorHAnsi" w:hAnsiTheme="minorHAnsi" w:cstheme="minorHAnsi"/>
        </w:rPr>
        <w:t>§ 4</w:t>
      </w:r>
      <w:r w:rsidRPr="003C3B9D">
        <w:rPr>
          <w:rFonts w:asciiTheme="minorHAnsi" w:hAnsiTheme="minorHAnsi" w:cstheme="minorHAnsi"/>
        </w:rPr>
        <w:t xml:space="preserve"> ust. </w:t>
      </w:r>
      <w:r w:rsidR="00020DFD" w:rsidRPr="003C3B9D">
        <w:rPr>
          <w:rFonts w:asciiTheme="minorHAnsi" w:hAnsiTheme="minorHAnsi" w:cstheme="minorHAnsi"/>
        </w:rPr>
        <w:t xml:space="preserve">1, która </w:t>
      </w:r>
      <w:r w:rsidR="00020DFD" w:rsidRPr="003C3B9D">
        <w:rPr>
          <w:rStyle w:val="Teksttreci"/>
          <w:rFonts w:asciiTheme="minorHAnsi" w:hAnsiTheme="minorHAnsi" w:cstheme="minorHAnsi"/>
        </w:rPr>
        <w:t>stanowi maksymalny limit finansowy, do którego zamawiający będzie realizować umowę, na co Wykonawca wyraża zgodę.</w:t>
      </w:r>
    </w:p>
    <w:p w14:paraId="60F3E0E8" w14:textId="77777777" w:rsidR="00E45D9A" w:rsidRPr="002014C0" w:rsidRDefault="00E87573" w:rsidP="00E45D9A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014C0">
        <w:rPr>
          <w:rFonts w:asciiTheme="minorHAnsi" w:hAnsiTheme="minorHAnsi" w:cstheme="minorHAnsi"/>
        </w:rPr>
        <w:t>Strony przewidują możliwość wcześniejszego wypowiedzenia,</w:t>
      </w:r>
      <w:r w:rsidR="00E45D9A" w:rsidRPr="002014C0">
        <w:rPr>
          <w:rFonts w:asciiTheme="minorHAnsi" w:hAnsiTheme="minorHAnsi" w:cstheme="minorHAnsi"/>
        </w:rPr>
        <w:t xml:space="preserve"> </w:t>
      </w:r>
      <w:r w:rsidRPr="002014C0">
        <w:rPr>
          <w:rFonts w:asciiTheme="minorHAnsi" w:hAnsiTheme="minorHAnsi" w:cstheme="minorHAnsi"/>
        </w:rPr>
        <w:t xml:space="preserve">dokonanego </w:t>
      </w:r>
      <w:r w:rsidR="00E45D9A" w:rsidRPr="002014C0">
        <w:rPr>
          <w:rFonts w:asciiTheme="minorHAnsi" w:hAnsiTheme="minorHAnsi" w:cstheme="minorHAnsi"/>
        </w:rPr>
        <w:t>na piśmie</w:t>
      </w:r>
      <w:r w:rsidRPr="002014C0">
        <w:rPr>
          <w:rFonts w:asciiTheme="minorHAnsi" w:hAnsiTheme="minorHAnsi" w:cstheme="minorHAnsi"/>
        </w:rPr>
        <w:t xml:space="preserve"> </w:t>
      </w:r>
      <w:r w:rsidR="00E45D9A" w:rsidRPr="002014C0">
        <w:rPr>
          <w:rFonts w:asciiTheme="minorHAnsi" w:hAnsiTheme="minorHAnsi" w:cstheme="minorHAnsi"/>
        </w:rPr>
        <w:t xml:space="preserve">na </w:t>
      </w:r>
      <w:r w:rsidRPr="002014C0">
        <w:rPr>
          <w:rFonts w:asciiTheme="minorHAnsi" w:hAnsiTheme="minorHAnsi" w:cstheme="minorHAnsi"/>
        </w:rPr>
        <w:t>koniec miesiąca kalendarzowego,</w:t>
      </w:r>
      <w:r w:rsidR="00E45D9A" w:rsidRPr="002014C0">
        <w:rPr>
          <w:rFonts w:asciiTheme="minorHAnsi" w:hAnsiTheme="minorHAnsi" w:cstheme="minorHAnsi"/>
        </w:rPr>
        <w:t xml:space="preserve"> </w:t>
      </w:r>
      <w:r w:rsidRPr="002014C0">
        <w:rPr>
          <w:rFonts w:asciiTheme="minorHAnsi" w:hAnsiTheme="minorHAnsi" w:cstheme="minorHAnsi"/>
        </w:rPr>
        <w:t>z zachowaniem trzymiesięcznego okresu</w:t>
      </w:r>
      <w:r w:rsidR="005E6E78" w:rsidRPr="002014C0">
        <w:rPr>
          <w:rFonts w:asciiTheme="minorHAnsi" w:hAnsiTheme="minorHAnsi" w:cstheme="minorHAnsi"/>
        </w:rPr>
        <w:t xml:space="preserve"> wypowiedzenia</w:t>
      </w:r>
      <w:r w:rsidR="00AF58E8" w:rsidRPr="002014C0">
        <w:rPr>
          <w:rFonts w:asciiTheme="minorHAnsi" w:hAnsiTheme="minorHAnsi" w:cstheme="minorHAnsi"/>
        </w:rPr>
        <w:t xml:space="preserve"> </w:t>
      </w:r>
      <w:r w:rsidR="00E45D9A" w:rsidRPr="002014C0">
        <w:rPr>
          <w:rFonts w:asciiTheme="minorHAnsi" w:hAnsiTheme="minorHAnsi" w:cstheme="minorHAnsi"/>
        </w:rPr>
        <w:t>w przypadku  niewykonania bądź nienależytego wykonania umowy przez drugą stronę</w:t>
      </w:r>
    </w:p>
    <w:p w14:paraId="07080385" w14:textId="77777777" w:rsidR="00D50736" w:rsidRPr="003C3B9D" w:rsidRDefault="00D50736">
      <w:pPr>
        <w:jc w:val="center"/>
        <w:rPr>
          <w:rFonts w:asciiTheme="minorHAnsi" w:hAnsiTheme="minorHAnsi" w:cstheme="minorHAnsi"/>
          <w:b/>
        </w:rPr>
      </w:pPr>
    </w:p>
    <w:p w14:paraId="597BB39F" w14:textId="77777777" w:rsidR="00A911A8" w:rsidRPr="003C3B9D" w:rsidRDefault="00A911A8">
      <w:pPr>
        <w:jc w:val="center"/>
        <w:rPr>
          <w:rFonts w:asciiTheme="minorHAnsi" w:hAnsiTheme="minorHAnsi" w:cstheme="minorHAnsi"/>
          <w:b/>
          <w:bCs/>
        </w:rPr>
      </w:pPr>
      <w:r w:rsidRPr="003C3B9D">
        <w:rPr>
          <w:rFonts w:asciiTheme="minorHAnsi" w:hAnsiTheme="minorHAnsi" w:cstheme="minorHAnsi"/>
          <w:b/>
        </w:rPr>
        <w:t>§ 2</w:t>
      </w:r>
    </w:p>
    <w:p w14:paraId="79A6BE57" w14:textId="77777777" w:rsidR="00A911A8" w:rsidRPr="003C3B9D" w:rsidRDefault="005E6E78">
      <w:pPr>
        <w:jc w:val="center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  <w:b/>
          <w:bCs/>
        </w:rPr>
        <w:t>OBOWIĄZKI ZAMAWIAJĄCEGO</w:t>
      </w:r>
    </w:p>
    <w:p w14:paraId="0CE0F8CF" w14:textId="77777777" w:rsidR="005E6E78" w:rsidRPr="003C3B9D" w:rsidRDefault="005E6E78" w:rsidP="005164E3">
      <w:pPr>
        <w:spacing w:line="256" w:lineRule="auto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Zamawiający zobowiązuje się do:</w:t>
      </w:r>
    </w:p>
    <w:p w14:paraId="2DB5D193" w14:textId="77777777" w:rsidR="00D50736" w:rsidRPr="003C3B9D" w:rsidRDefault="005E6E78" w:rsidP="005E6E78">
      <w:pPr>
        <w:spacing w:line="256" w:lineRule="auto"/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a)</w:t>
      </w:r>
      <w:r w:rsidR="00D50736" w:rsidRPr="003C3B9D">
        <w:rPr>
          <w:rFonts w:asciiTheme="minorHAnsi" w:hAnsiTheme="minorHAnsi" w:cstheme="minorHAnsi"/>
        </w:rPr>
        <w:t>utrzymania systemu alarmowego w stanie dobrej sprawności technicznej poprzez systematyczne dokonywanie czynności konserwacyjnych przez upoważnionego instalatora,</w:t>
      </w:r>
    </w:p>
    <w:p w14:paraId="3335CCF8" w14:textId="77777777" w:rsidR="005E6E78" w:rsidRPr="003C3B9D" w:rsidRDefault="00D50736" w:rsidP="005E6E78">
      <w:pPr>
        <w:spacing w:line="256" w:lineRule="auto"/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b)</w:t>
      </w:r>
      <w:r w:rsidR="005E6E78" w:rsidRPr="003C3B9D">
        <w:rPr>
          <w:rFonts w:asciiTheme="minorHAnsi" w:hAnsiTheme="minorHAnsi" w:cstheme="minorHAnsi"/>
        </w:rPr>
        <w:t>wykonywania okresowych kontroli prawidłowego działania systemu ( w szczególności poprzez wywoływanie alarmu kontrolnego, które należy uzgodnić z</w:t>
      </w:r>
      <w:r w:rsidR="00F43394" w:rsidRPr="003C3B9D">
        <w:rPr>
          <w:rFonts w:asciiTheme="minorHAnsi" w:hAnsiTheme="minorHAnsi" w:cstheme="minorHAnsi"/>
        </w:rPr>
        <w:t xml:space="preserve"> </w:t>
      </w:r>
      <w:r w:rsidR="005E6E78" w:rsidRPr="003C3B9D">
        <w:rPr>
          <w:rFonts w:asciiTheme="minorHAnsi" w:hAnsiTheme="minorHAnsi" w:cstheme="minorHAnsi"/>
        </w:rPr>
        <w:t>Wykonawcą  podając indywidualny kod identyfikacyjny),</w:t>
      </w:r>
    </w:p>
    <w:p w14:paraId="32051465" w14:textId="77777777" w:rsidR="00A911A8" w:rsidRPr="003C3B9D" w:rsidRDefault="00D50736" w:rsidP="005E6E78">
      <w:pPr>
        <w:spacing w:line="256" w:lineRule="auto"/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c</w:t>
      </w:r>
      <w:r w:rsidR="005E6E78" w:rsidRPr="003C3B9D">
        <w:rPr>
          <w:rFonts w:asciiTheme="minorHAnsi" w:hAnsiTheme="minorHAnsi" w:cstheme="minorHAnsi"/>
        </w:rPr>
        <w:t>)zapewnienia stałego kontaktu z minimum jedną osobą upoważnioną przez siebie, wskazaną w karcie zgłoszenia, a w przypadku wystąpienia</w:t>
      </w:r>
      <w:r w:rsidR="00F43394" w:rsidRPr="003C3B9D">
        <w:rPr>
          <w:rFonts w:asciiTheme="minorHAnsi" w:hAnsiTheme="minorHAnsi" w:cstheme="minorHAnsi"/>
        </w:rPr>
        <w:t xml:space="preserve"> </w:t>
      </w:r>
      <w:r w:rsidR="005E6E78" w:rsidRPr="003C3B9D">
        <w:rPr>
          <w:rFonts w:asciiTheme="minorHAnsi" w:hAnsiTheme="minorHAnsi" w:cstheme="minorHAnsi"/>
        </w:rPr>
        <w:t>utrudnień w rzetelnej ocenie bezpieczeństwa</w:t>
      </w:r>
      <w:r w:rsidR="003E259B" w:rsidRPr="003C3B9D">
        <w:rPr>
          <w:rFonts w:asciiTheme="minorHAnsi" w:hAnsiTheme="minorHAnsi" w:cstheme="minorHAnsi"/>
        </w:rPr>
        <w:t xml:space="preserve"> budynków Centrum Usług Wspólnych Oświaty w Łodzi</w:t>
      </w:r>
      <w:r w:rsidR="005E6E78" w:rsidRPr="003C3B9D">
        <w:rPr>
          <w:rFonts w:asciiTheme="minorHAnsi" w:hAnsiTheme="minorHAnsi" w:cstheme="minorHAnsi"/>
        </w:rPr>
        <w:t xml:space="preserve"> do sprawdzenia</w:t>
      </w:r>
      <w:r w:rsidR="00F43394" w:rsidRPr="003C3B9D">
        <w:rPr>
          <w:rFonts w:asciiTheme="minorHAnsi" w:hAnsiTheme="minorHAnsi" w:cstheme="minorHAnsi"/>
        </w:rPr>
        <w:t xml:space="preserve"> </w:t>
      </w:r>
      <w:r w:rsidR="005E6E78" w:rsidRPr="003C3B9D">
        <w:rPr>
          <w:rFonts w:asciiTheme="minorHAnsi" w:hAnsiTheme="minorHAnsi" w:cstheme="minorHAnsi"/>
        </w:rPr>
        <w:t>przez w/w osobę</w:t>
      </w:r>
      <w:r w:rsidR="00F43394" w:rsidRPr="003C3B9D">
        <w:rPr>
          <w:rFonts w:asciiTheme="minorHAnsi" w:hAnsiTheme="minorHAnsi" w:cstheme="minorHAnsi"/>
        </w:rPr>
        <w:t xml:space="preserve"> </w:t>
      </w:r>
      <w:r w:rsidR="005E6E78" w:rsidRPr="003C3B9D">
        <w:rPr>
          <w:rFonts w:asciiTheme="minorHAnsi" w:hAnsiTheme="minorHAnsi" w:cstheme="minorHAnsi"/>
        </w:rPr>
        <w:t xml:space="preserve">( w obecności pracowników ochrony Wykonawcy), lub do odwołania interwencji i podjęcia przez te osoby samodzielnego sprawdzenia </w:t>
      </w:r>
      <w:r w:rsidR="003E259B" w:rsidRPr="003C3B9D">
        <w:rPr>
          <w:rFonts w:asciiTheme="minorHAnsi" w:hAnsiTheme="minorHAnsi" w:cstheme="minorHAnsi"/>
        </w:rPr>
        <w:t>budynków należących do Centrum Usług Wspólnych Oświaty w Łodzi wskazanych w załączniku nr 1 do niniejszej Umowy.</w:t>
      </w:r>
    </w:p>
    <w:p w14:paraId="07EC396A" w14:textId="77777777" w:rsidR="00A911A8" w:rsidRPr="003C3B9D" w:rsidRDefault="00A911A8" w:rsidP="00655D7A">
      <w:pPr>
        <w:spacing w:after="160" w:line="256" w:lineRule="auto"/>
        <w:ind w:left="426" w:hanging="360"/>
        <w:jc w:val="center"/>
        <w:rPr>
          <w:rFonts w:asciiTheme="minorHAnsi" w:hAnsiTheme="minorHAnsi" w:cstheme="minorHAnsi"/>
        </w:rPr>
      </w:pPr>
    </w:p>
    <w:p w14:paraId="0C635F5E" w14:textId="77777777" w:rsidR="00A911A8" w:rsidRPr="003C3B9D" w:rsidRDefault="00A911A8">
      <w:pPr>
        <w:jc w:val="center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§ 3</w:t>
      </w:r>
    </w:p>
    <w:p w14:paraId="5B4E540A" w14:textId="77777777" w:rsidR="00A911A8" w:rsidRPr="003C3B9D" w:rsidRDefault="005E6E78">
      <w:pPr>
        <w:jc w:val="center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  <w:b/>
        </w:rPr>
        <w:t>OBOWIĄZKI WYKONAWCY</w:t>
      </w:r>
    </w:p>
    <w:p w14:paraId="66FAFAFE" w14:textId="77777777" w:rsidR="005E6E78" w:rsidRPr="003C3B9D" w:rsidRDefault="005E6E78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 zobowiązuje się posiadać w trakcie obowiązywania Umowy aktualne i ważne ubezpieczenie od odpowiedzialności cywilnej związanej z przedmiotem Umowy zgodnie z wymogami rozporządzenia Ministra Finansów z dnia 9 grudnia 2013r. w sprawie obowiązkowego ubezpieczenia odpowiedzialności cywilnej przedsiębiorcy wykonującego działalność gospodarczą</w:t>
      </w:r>
      <w:r w:rsidR="00372444" w:rsidRPr="003C3B9D">
        <w:rPr>
          <w:rFonts w:asciiTheme="minorHAnsi" w:hAnsiTheme="minorHAnsi" w:cstheme="minorHAnsi"/>
        </w:rPr>
        <w:t>, na sumę nie mniejszą niż 500.00</w:t>
      </w:r>
      <w:r w:rsidR="00DD0D53" w:rsidRPr="003C3B9D">
        <w:rPr>
          <w:rFonts w:asciiTheme="minorHAnsi" w:hAnsiTheme="minorHAnsi" w:cstheme="minorHAnsi"/>
        </w:rPr>
        <w:t>0</w:t>
      </w:r>
      <w:r w:rsidR="00372444" w:rsidRPr="003C3B9D">
        <w:rPr>
          <w:rFonts w:asciiTheme="minorHAnsi" w:hAnsiTheme="minorHAnsi" w:cstheme="minorHAnsi"/>
        </w:rPr>
        <w:t>,00 zł (pięćset tysięcy złotych)</w:t>
      </w:r>
      <w:r w:rsidRPr="003C3B9D">
        <w:rPr>
          <w:rFonts w:asciiTheme="minorHAnsi" w:hAnsiTheme="minorHAnsi" w:cstheme="minorHAnsi"/>
        </w:rPr>
        <w:t>.</w:t>
      </w:r>
    </w:p>
    <w:p w14:paraId="457BC9AD" w14:textId="77777777" w:rsidR="00A911A8" w:rsidRPr="003C3B9D" w:rsidRDefault="005E6E78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 zobowiązuje się doręczyć opłaconą polisę Zleceniodawcy w terminie 5 dni od dnia zawarcia Umowy.</w:t>
      </w:r>
    </w:p>
    <w:p w14:paraId="38F4BECD" w14:textId="445B414E" w:rsidR="00A911A8" w:rsidRPr="003C3B9D" w:rsidRDefault="005E6E78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W zakresie określonego przedmiotu Umowy, Wykonawca  oświadcza, że posiada koncesję wydaną przez </w:t>
      </w:r>
      <w:r w:rsidR="00167B7F" w:rsidRPr="003C3B9D">
        <w:rPr>
          <w:rFonts w:asciiTheme="minorHAnsi" w:hAnsiTheme="minorHAnsi" w:cstheme="minorHAnsi"/>
        </w:rPr>
        <w:t xml:space="preserve">MSWiA </w:t>
      </w:r>
      <w:r w:rsidR="008951A3">
        <w:rPr>
          <w:rFonts w:asciiTheme="minorHAnsi" w:hAnsiTheme="minorHAnsi" w:cstheme="minorHAnsi"/>
        </w:rPr>
        <w:t>………………………….</w:t>
      </w:r>
      <w:r w:rsidR="00A45E3E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uprawniającą do prowadzenia działalności gospodarczej w zakresie ochrony osób i mienia.</w:t>
      </w:r>
    </w:p>
    <w:p w14:paraId="204886DB" w14:textId="77777777" w:rsidR="00A911A8" w:rsidRPr="003C3B9D" w:rsidRDefault="005E6E78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 przypadku, jeżeli</w:t>
      </w:r>
      <w:r w:rsidR="00E45D9A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w trakcie obowiązywania niniejszej Umowy,</w:t>
      </w:r>
      <w:r w:rsidR="00E45D9A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miałyby stracić</w:t>
      </w:r>
      <w:r w:rsidR="00E45D9A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ważność dokumenty określone w § 3 ust. 1 i 3, </w:t>
      </w:r>
      <w:r w:rsidR="003E259B" w:rsidRPr="003C3B9D">
        <w:rPr>
          <w:rFonts w:asciiTheme="minorHAnsi" w:hAnsiTheme="minorHAnsi" w:cstheme="minorHAnsi"/>
        </w:rPr>
        <w:t>Wykonawca</w:t>
      </w:r>
      <w:r w:rsidR="003E259B" w:rsidRPr="003C3B9D">
        <w:rPr>
          <w:rStyle w:val="Odwoaniedokomentarza"/>
          <w:rFonts w:asciiTheme="minorHAnsi" w:hAnsiTheme="minorHAnsi" w:cstheme="minorHAnsi"/>
          <w:sz w:val="24"/>
          <w:szCs w:val="24"/>
        </w:rPr>
        <w:t xml:space="preserve"> j</w:t>
      </w:r>
      <w:r w:rsidRPr="003C3B9D">
        <w:rPr>
          <w:rFonts w:asciiTheme="minorHAnsi" w:hAnsiTheme="minorHAnsi" w:cstheme="minorHAnsi"/>
        </w:rPr>
        <w:t>est zobowiązany dostarczyć</w:t>
      </w:r>
      <w:r w:rsidR="00E45D9A" w:rsidRPr="003C3B9D">
        <w:rPr>
          <w:rFonts w:asciiTheme="minorHAnsi" w:hAnsiTheme="minorHAnsi" w:cstheme="minorHAnsi"/>
        </w:rPr>
        <w:t xml:space="preserve"> Zamawiającemu</w:t>
      </w:r>
      <w:r w:rsidRPr="003C3B9D">
        <w:rPr>
          <w:rFonts w:asciiTheme="minorHAnsi" w:hAnsiTheme="minorHAnsi" w:cstheme="minorHAnsi"/>
        </w:rPr>
        <w:t xml:space="preserve"> nowe, aktualne dokumenty, przed terminem upływu ważności</w:t>
      </w:r>
      <w:r w:rsidR="00E45D9A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dokumentów wcześniej dostarczonych.</w:t>
      </w:r>
    </w:p>
    <w:p w14:paraId="196A44DF" w14:textId="77777777" w:rsidR="005E6E78" w:rsidRPr="003C3B9D" w:rsidRDefault="00372444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 zobowiązuje się do wykonywania przedmiotu Umowy z należytą starannością, zgodnie z obowiązującymi przepisa</w:t>
      </w:r>
      <w:r w:rsidR="004923B5" w:rsidRPr="003C3B9D">
        <w:rPr>
          <w:rFonts w:asciiTheme="minorHAnsi" w:hAnsiTheme="minorHAnsi" w:cstheme="minorHAnsi"/>
        </w:rPr>
        <w:t>mi, standardami, etyką zawodową</w:t>
      </w:r>
      <w:r w:rsidRPr="003C3B9D">
        <w:rPr>
          <w:rFonts w:asciiTheme="minorHAnsi" w:hAnsiTheme="minorHAnsi" w:cstheme="minorHAnsi"/>
        </w:rPr>
        <w:t xml:space="preserve"> oraz postanowieniami niniejszej Umowy, zatrudniając posiadający odpowiednie kwalifikacje personel.</w:t>
      </w:r>
    </w:p>
    <w:p w14:paraId="1CE0D32A" w14:textId="77777777" w:rsidR="005E6E78" w:rsidRPr="003C3B9D" w:rsidRDefault="00372444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 odpowiada za wszelkie szkody spowodowane przez jego pracowników, które powstały w trakcie i w zakresie realizacji niniejszej Umowy.</w:t>
      </w:r>
    </w:p>
    <w:p w14:paraId="7811B5EA" w14:textId="77777777" w:rsidR="005E6E78" w:rsidRPr="003C3B9D" w:rsidRDefault="00372444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lastRenderedPageBreak/>
        <w:t>Wykonawca obowiązany jest do zachowania w tajemnicy informacji, które mogą mieć wpływ na stan bezpieczeństwa Zamawiającego –zarówno w czasie trwania Umowy, jak i po jej zakończeniu. Informacje otrzymane od Zamawiającego wykorzystywane będą przez Wykonawcę wyłącznie w celu realizacji niniejszej Umowy.</w:t>
      </w:r>
    </w:p>
    <w:p w14:paraId="5A7CD308" w14:textId="77777777" w:rsidR="005E6E78" w:rsidRPr="003C3B9D" w:rsidRDefault="00372444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Wykonawca obowiązany jest do wyposażenia pracowników grupy interwencyjnej w jednolity ubiór, umożliwiający ich identyfikację, imienne identyfikatory oraz niezbędne </w:t>
      </w:r>
      <w:r w:rsidR="00E45D9A" w:rsidRPr="003C3B9D">
        <w:rPr>
          <w:rFonts w:asciiTheme="minorHAnsi" w:hAnsiTheme="minorHAnsi" w:cstheme="minorHAnsi"/>
        </w:rPr>
        <w:t>środki ł</w:t>
      </w:r>
      <w:r w:rsidRPr="003C3B9D">
        <w:rPr>
          <w:rFonts w:asciiTheme="minorHAnsi" w:hAnsiTheme="minorHAnsi" w:cstheme="minorHAnsi"/>
        </w:rPr>
        <w:t>ączności bezprzewodowej.</w:t>
      </w:r>
    </w:p>
    <w:p w14:paraId="01B8D205" w14:textId="77777777" w:rsidR="005E6E78" w:rsidRPr="003C3B9D" w:rsidRDefault="00372444" w:rsidP="00372444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 zobowiązuje się do przestrzegania obowiązujących u Zamawiającego przepisów porządkowych, sanitarno-epidemiologicznych, BHP i przeciwpożarowych, oraz do współpracy w ramach procedur zarządzania środowiskowego oraz do zarządzania bezpieczeństwem i higieną pracy, zgodnie z obowiązującymi w tym zakresie standardami Zamawiającego.</w:t>
      </w:r>
    </w:p>
    <w:p w14:paraId="2A5DC3D0" w14:textId="77777777" w:rsidR="005E6E78" w:rsidRPr="003C3B9D" w:rsidRDefault="001C49A4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</w:t>
      </w:r>
      <w:r w:rsidR="00372444" w:rsidRPr="003C3B9D">
        <w:rPr>
          <w:rFonts w:asciiTheme="minorHAnsi" w:hAnsiTheme="minorHAnsi" w:cstheme="minorHAnsi"/>
        </w:rPr>
        <w:t xml:space="preserve"> ponosi pełną odpowiedzialność za zatrudniony personel pod wzgl</w:t>
      </w:r>
      <w:r w:rsidR="00655D7A" w:rsidRPr="003C3B9D">
        <w:rPr>
          <w:rFonts w:asciiTheme="minorHAnsi" w:hAnsiTheme="minorHAnsi" w:cstheme="minorHAnsi"/>
        </w:rPr>
        <w:t>ędem zdrowotnym i higienicznym</w:t>
      </w:r>
      <w:r w:rsidR="00372444" w:rsidRPr="003C3B9D">
        <w:rPr>
          <w:rFonts w:asciiTheme="minorHAnsi" w:hAnsiTheme="minorHAnsi" w:cstheme="minorHAnsi"/>
        </w:rPr>
        <w:t>. Wykonawca we własnym zakresie, i na własny koszt zabezpiecza aktualne badania profilaktyczne, okresowe szkolenia BHP, zgodnie z ogólnie obowiązującymi przepisami prawa.</w:t>
      </w:r>
    </w:p>
    <w:p w14:paraId="6A2DCCAB" w14:textId="77777777" w:rsidR="005E6E78" w:rsidRPr="003C3B9D" w:rsidRDefault="00372444" w:rsidP="005E6E78">
      <w:pPr>
        <w:numPr>
          <w:ilvl w:val="0"/>
          <w:numId w:val="8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 zobowiązuje się wykonywać polecenia osób sprawujących nadzór ze strony Zamawiającego wydane w oparciu o ustalenia wynikające z przepisów prawa oraz postanowień Umowy.</w:t>
      </w:r>
    </w:p>
    <w:p w14:paraId="7A119F3F" w14:textId="77777777" w:rsidR="00A911A8" w:rsidRPr="003C3B9D" w:rsidRDefault="00A911A8" w:rsidP="00655D7A">
      <w:pPr>
        <w:tabs>
          <w:tab w:val="left" w:pos="360"/>
        </w:tabs>
        <w:spacing w:line="256" w:lineRule="auto"/>
        <w:jc w:val="center"/>
        <w:rPr>
          <w:rFonts w:asciiTheme="minorHAnsi" w:hAnsiTheme="minorHAnsi" w:cstheme="minorHAnsi"/>
        </w:rPr>
      </w:pPr>
    </w:p>
    <w:p w14:paraId="11174001" w14:textId="77777777" w:rsidR="00A911A8" w:rsidRPr="003C3B9D" w:rsidRDefault="00A911A8">
      <w:pPr>
        <w:tabs>
          <w:tab w:val="left" w:pos="360"/>
        </w:tabs>
        <w:spacing w:line="256" w:lineRule="auto"/>
        <w:jc w:val="center"/>
        <w:rPr>
          <w:rFonts w:asciiTheme="minorHAnsi" w:hAnsiTheme="minorHAnsi" w:cstheme="minorHAnsi"/>
          <w:b/>
          <w:bCs/>
        </w:rPr>
      </w:pPr>
      <w:r w:rsidRPr="003C3B9D">
        <w:rPr>
          <w:rFonts w:asciiTheme="minorHAnsi" w:hAnsiTheme="minorHAnsi" w:cstheme="minorHAnsi"/>
          <w:b/>
        </w:rPr>
        <w:t>§ 4</w:t>
      </w:r>
    </w:p>
    <w:p w14:paraId="43FF339D" w14:textId="59D4D29A" w:rsidR="00A911A8" w:rsidRPr="003C3B9D" w:rsidRDefault="0098164F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WYNAGRODZENIE</w:t>
      </w:r>
    </w:p>
    <w:p w14:paraId="306BF24A" w14:textId="14CC5E95" w:rsidR="00A911A8" w:rsidRPr="003C3B9D" w:rsidRDefault="000362E5" w:rsidP="00330C0A">
      <w:pPr>
        <w:numPr>
          <w:ilvl w:val="0"/>
          <w:numId w:val="1"/>
        </w:numPr>
        <w:spacing w:line="256" w:lineRule="auto"/>
        <w:ind w:left="284"/>
        <w:jc w:val="both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</w:rPr>
        <w:t>Całkowita wartość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umowy wynosi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brutto</w:t>
      </w:r>
      <w:r w:rsidR="00330C0A" w:rsidRPr="003C3B9D">
        <w:rPr>
          <w:rFonts w:asciiTheme="minorHAnsi" w:hAnsiTheme="minorHAnsi" w:cstheme="minorHAnsi"/>
        </w:rPr>
        <w:t xml:space="preserve">: </w:t>
      </w:r>
      <w:r w:rsidR="003C3B9D" w:rsidRPr="003C3B9D">
        <w:rPr>
          <w:rFonts w:asciiTheme="minorHAnsi" w:hAnsiTheme="minorHAnsi" w:cstheme="minorHAnsi"/>
          <w:b/>
        </w:rPr>
        <w:t>…………………</w:t>
      </w:r>
      <w:r w:rsidR="00573D72" w:rsidRPr="003C3B9D">
        <w:rPr>
          <w:rFonts w:asciiTheme="minorHAnsi" w:hAnsiTheme="minorHAnsi" w:cstheme="minorHAnsi"/>
          <w:b/>
        </w:rPr>
        <w:t xml:space="preserve"> zł</w:t>
      </w:r>
      <w:r w:rsidR="00573D72" w:rsidRPr="003C3B9D">
        <w:rPr>
          <w:rFonts w:asciiTheme="minorHAnsi" w:hAnsiTheme="minorHAnsi" w:cstheme="minorHAnsi"/>
        </w:rPr>
        <w:t xml:space="preserve"> (słownie:</w:t>
      </w:r>
      <w:r w:rsidR="005164E3" w:rsidRPr="003C3B9D">
        <w:rPr>
          <w:rFonts w:asciiTheme="minorHAnsi" w:hAnsiTheme="minorHAnsi" w:cstheme="minorHAnsi"/>
        </w:rPr>
        <w:t xml:space="preserve"> </w:t>
      </w:r>
      <w:r w:rsidR="00573D72" w:rsidRPr="003C3B9D">
        <w:rPr>
          <w:rFonts w:asciiTheme="minorHAnsi" w:hAnsiTheme="minorHAnsi" w:cstheme="minorHAnsi"/>
        </w:rPr>
        <w:t>).</w:t>
      </w:r>
      <w:r w:rsidR="00573D72" w:rsidRPr="003C3B9D">
        <w:rPr>
          <w:rFonts w:asciiTheme="minorHAnsi" w:hAnsiTheme="minorHAnsi" w:cstheme="minorHAnsi"/>
          <w:b/>
        </w:rPr>
        <w:t xml:space="preserve"> </w:t>
      </w:r>
    </w:p>
    <w:p w14:paraId="45197A8D" w14:textId="3EA002D8" w:rsidR="000362E5" w:rsidRPr="00595DCC" w:rsidRDefault="000362E5" w:rsidP="00595DCC">
      <w:pPr>
        <w:numPr>
          <w:ilvl w:val="0"/>
          <w:numId w:val="1"/>
        </w:numPr>
        <w:spacing w:line="256" w:lineRule="auto"/>
        <w:ind w:left="284"/>
        <w:jc w:val="both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</w:rPr>
        <w:t>Zamawiający zobowiązuje się do uiszczania na rzecz Wykon</w:t>
      </w:r>
      <w:r w:rsidR="00595DCC">
        <w:rPr>
          <w:rFonts w:asciiTheme="minorHAnsi" w:hAnsiTheme="minorHAnsi" w:cstheme="minorHAnsi"/>
        </w:rPr>
        <w:t xml:space="preserve">awcy miesięcznego wynagrodzenia </w:t>
      </w:r>
      <w:r w:rsidR="003E259B" w:rsidRPr="00595DCC">
        <w:rPr>
          <w:rFonts w:asciiTheme="minorHAnsi" w:hAnsiTheme="minorHAnsi" w:cstheme="minorHAnsi"/>
        </w:rPr>
        <w:t>w formie abonament za</w:t>
      </w:r>
      <w:r w:rsidR="00F43394" w:rsidRPr="00595DCC">
        <w:rPr>
          <w:rFonts w:asciiTheme="minorHAnsi" w:hAnsiTheme="minorHAnsi" w:cstheme="minorHAnsi"/>
        </w:rPr>
        <w:t xml:space="preserve"> </w:t>
      </w:r>
      <w:r w:rsidR="003E259B" w:rsidRPr="00595DCC">
        <w:rPr>
          <w:rFonts w:asciiTheme="minorHAnsi" w:hAnsiTheme="minorHAnsi" w:cstheme="minorHAnsi"/>
        </w:rPr>
        <w:t xml:space="preserve">wykonanie Umowy w </w:t>
      </w:r>
      <w:r w:rsidRPr="00595DCC">
        <w:rPr>
          <w:rFonts w:asciiTheme="minorHAnsi" w:hAnsiTheme="minorHAnsi" w:cstheme="minorHAnsi"/>
        </w:rPr>
        <w:t>danym miesiącu w kwocie</w:t>
      </w:r>
      <w:r w:rsidR="00694146" w:rsidRPr="00595DCC">
        <w:rPr>
          <w:rFonts w:asciiTheme="minorHAnsi" w:hAnsiTheme="minorHAnsi" w:cstheme="minorHAnsi"/>
        </w:rPr>
        <w:t xml:space="preserve"> brutto:</w:t>
      </w:r>
      <w:r w:rsidRPr="00595DCC">
        <w:rPr>
          <w:rFonts w:asciiTheme="minorHAnsi" w:hAnsiTheme="minorHAnsi" w:cstheme="minorHAnsi"/>
        </w:rPr>
        <w:t xml:space="preserve"> </w:t>
      </w:r>
      <w:r w:rsidR="00573D72" w:rsidRPr="00595DCC">
        <w:rPr>
          <w:rFonts w:asciiTheme="minorHAnsi" w:hAnsiTheme="minorHAnsi" w:cstheme="minorHAnsi"/>
        </w:rPr>
        <w:t xml:space="preserve">: </w:t>
      </w:r>
      <w:r w:rsidR="003C3B9D" w:rsidRPr="00595DCC">
        <w:rPr>
          <w:rFonts w:asciiTheme="minorHAnsi" w:hAnsiTheme="minorHAnsi" w:cstheme="minorHAnsi"/>
          <w:b/>
        </w:rPr>
        <w:t>……….</w:t>
      </w:r>
      <w:r w:rsidR="00573D72" w:rsidRPr="00595DCC">
        <w:rPr>
          <w:rFonts w:asciiTheme="minorHAnsi" w:hAnsiTheme="minorHAnsi" w:cstheme="minorHAnsi"/>
          <w:b/>
        </w:rPr>
        <w:t xml:space="preserve"> zł  </w:t>
      </w:r>
      <w:r w:rsidR="00573D72" w:rsidRPr="00595DCC">
        <w:rPr>
          <w:rFonts w:asciiTheme="minorHAnsi" w:hAnsiTheme="minorHAnsi" w:cstheme="minorHAnsi"/>
        </w:rPr>
        <w:t>(słownie:)</w:t>
      </w:r>
    </w:p>
    <w:p w14:paraId="7D7F4F28" w14:textId="77777777" w:rsidR="00A911A8" w:rsidRPr="003C3B9D" w:rsidRDefault="007257F1" w:rsidP="0060496F">
      <w:pPr>
        <w:numPr>
          <w:ilvl w:val="0"/>
          <w:numId w:val="1"/>
        </w:numPr>
        <w:tabs>
          <w:tab w:val="left" w:pos="360"/>
        </w:tabs>
        <w:spacing w:line="257" w:lineRule="auto"/>
        <w:ind w:left="283" w:hanging="357"/>
        <w:jc w:val="both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</w:rPr>
        <w:t>W</w:t>
      </w:r>
      <w:r w:rsidR="000362E5" w:rsidRPr="003C3B9D">
        <w:rPr>
          <w:rFonts w:asciiTheme="minorHAnsi" w:hAnsiTheme="minorHAnsi" w:cstheme="minorHAnsi"/>
        </w:rPr>
        <w:t>ynagrodzenie, o którym mowa w § 4</w:t>
      </w:r>
      <w:r w:rsidR="004923B5" w:rsidRPr="003C3B9D">
        <w:rPr>
          <w:rFonts w:asciiTheme="minorHAnsi" w:hAnsiTheme="minorHAnsi" w:cstheme="minorHAnsi"/>
        </w:rPr>
        <w:t xml:space="preserve"> ust. 2</w:t>
      </w:r>
      <w:r w:rsidR="000362E5" w:rsidRPr="003C3B9D">
        <w:rPr>
          <w:rFonts w:asciiTheme="minorHAnsi" w:hAnsiTheme="minorHAnsi" w:cstheme="minorHAnsi"/>
        </w:rPr>
        <w:t xml:space="preserve"> obejmuje </w:t>
      </w:r>
      <w:r w:rsidR="004923B5" w:rsidRPr="003C3B9D">
        <w:rPr>
          <w:rFonts w:asciiTheme="minorHAnsi" w:hAnsiTheme="minorHAnsi" w:cstheme="minorHAnsi"/>
        </w:rPr>
        <w:t xml:space="preserve">również </w:t>
      </w:r>
      <w:r w:rsidR="000362E5" w:rsidRPr="003C3B9D">
        <w:rPr>
          <w:rFonts w:asciiTheme="minorHAnsi" w:hAnsiTheme="minorHAnsi" w:cstheme="minorHAnsi"/>
        </w:rPr>
        <w:t>interwencje w przypadkach uzasadnionych –rzeczywistego zagrożenia.</w:t>
      </w:r>
    </w:p>
    <w:p w14:paraId="180CACDE" w14:textId="77777777" w:rsidR="000362E5" w:rsidRPr="003C3B9D" w:rsidRDefault="000362E5" w:rsidP="0060496F">
      <w:pPr>
        <w:numPr>
          <w:ilvl w:val="0"/>
          <w:numId w:val="1"/>
        </w:numPr>
        <w:tabs>
          <w:tab w:val="left" w:pos="360"/>
        </w:tabs>
        <w:spacing w:line="257" w:lineRule="auto"/>
        <w:ind w:left="283" w:hanging="357"/>
        <w:jc w:val="both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</w:rPr>
        <w:t>W formie opłat za dodatkowe usługi</w:t>
      </w:r>
      <w:r w:rsidR="007257F1" w:rsidRPr="003C3B9D">
        <w:rPr>
          <w:rFonts w:asciiTheme="minorHAnsi" w:hAnsiTheme="minorHAnsi" w:cstheme="minorHAnsi"/>
        </w:rPr>
        <w:t xml:space="preserve"> wypłacane na podstawie</w:t>
      </w:r>
      <w:r w:rsidR="005A012C" w:rsidRPr="003C3B9D">
        <w:rPr>
          <w:rFonts w:asciiTheme="minorHAnsi" w:hAnsiTheme="minorHAnsi" w:cstheme="minorHAnsi"/>
        </w:rPr>
        <w:t xml:space="preserve"> dodatkowych</w:t>
      </w:r>
      <w:r w:rsidR="007257F1" w:rsidRPr="003C3B9D">
        <w:rPr>
          <w:rFonts w:asciiTheme="minorHAnsi" w:hAnsiTheme="minorHAnsi" w:cstheme="minorHAnsi"/>
        </w:rPr>
        <w:t xml:space="preserve"> faktur</w:t>
      </w:r>
      <w:r w:rsidR="005A012C" w:rsidRPr="003C3B9D">
        <w:rPr>
          <w:rFonts w:asciiTheme="minorHAnsi" w:hAnsiTheme="minorHAnsi" w:cstheme="minorHAnsi"/>
        </w:rPr>
        <w:t xml:space="preserve"> wystawionych wraz z miesięcznym rozliczeniem wykonania Umowy </w:t>
      </w:r>
      <w:r w:rsidRPr="003C3B9D">
        <w:rPr>
          <w:rFonts w:asciiTheme="minorHAnsi" w:hAnsiTheme="minorHAnsi" w:cstheme="minorHAnsi"/>
        </w:rPr>
        <w:t>:</w:t>
      </w:r>
    </w:p>
    <w:p w14:paraId="39507387" w14:textId="14D08F98" w:rsidR="002E3437" w:rsidRPr="003C3B9D" w:rsidRDefault="000362E5" w:rsidP="0060496F">
      <w:pPr>
        <w:pStyle w:val="Akapitzlist"/>
        <w:numPr>
          <w:ilvl w:val="0"/>
          <w:numId w:val="12"/>
        </w:numPr>
        <w:tabs>
          <w:tab w:val="left" w:pos="360"/>
        </w:tabs>
        <w:spacing w:line="257" w:lineRule="auto"/>
        <w:ind w:left="641" w:hanging="357"/>
        <w:jc w:val="both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</w:rPr>
        <w:t xml:space="preserve">w przypadku wystąpienia nieuzasadnionego lub fałszywego alarmu, pierwszy przyjazd grupy interwencyjnej w danym miesiącu jest bezpłatny, natomiast każdy następny przyjazd jest płatny przez </w:t>
      </w:r>
      <w:r w:rsidR="004A4FDF" w:rsidRPr="003C3B9D">
        <w:rPr>
          <w:rFonts w:asciiTheme="minorHAnsi" w:hAnsiTheme="minorHAnsi" w:cstheme="minorHAnsi"/>
        </w:rPr>
        <w:t>Zamawiającego</w:t>
      </w:r>
      <w:r w:rsidRPr="003C3B9D">
        <w:rPr>
          <w:rFonts w:asciiTheme="minorHAnsi" w:hAnsiTheme="minorHAnsi" w:cstheme="minorHAnsi"/>
        </w:rPr>
        <w:t xml:space="preserve"> w wysokości </w:t>
      </w:r>
      <w:r w:rsidR="003C3B9D" w:rsidRPr="003C3B9D">
        <w:rPr>
          <w:rFonts w:asciiTheme="minorHAnsi" w:hAnsiTheme="minorHAnsi" w:cstheme="minorHAnsi"/>
        </w:rPr>
        <w:t>………..</w:t>
      </w:r>
      <w:r w:rsidRPr="003C3B9D">
        <w:rPr>
          <w:rFonts w:asciiTheme="minorHAnsi" w:hAnsiTheme="minorHAnsi" w:cstheme="minorHAnsi"/>
        </w:rPr>
        <w:t xml:space="preserve"> brutto ( słownie:). </w:t>
      </w:r>
    </w:p>
    <w:p w14:paraId="5E6CC254" w14:textId="77777777" w:rsidR="00E40C71" w:rsidRPr="003C3B9D" w:rsidRDefault="00E40C71" w:rsidP="0060496F">
      <w:pPr>
        <w:pStyle w:val="Akapitzlist"/>
        <w:tabs>
          <w:tab w:val="left" w:pos="360"/>
        </w:tabs>
        <w:spacing w:line="257" w:lineRule="auto"/>
        <w:ind w:left="646"/>
        <w:jc w:val="both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</w:rPr>
        <w:t xml:space="preserve">Alarm nie zostanie uznany za fałszywy, jeżeli w ciągu </w:t>
      </w:r>
      <w:r w:rsidR="00B262A4" w:rsidRPr="003C3B9D">
        <w:rPr>
          <w:rFonts w:asciiTheme="minorHAnsi" w:hAnsiTheme="minorHAnsi" w:cstheme="minorHAnsi"/>
        </w:rPr>
        <w:t>60</w:t>
      </w:r>
      <w:r w:rsidRPr="003C3B9D">
        <w:rPr>
          <w:rFonts w:asciiTheme="minorHAnsi" w:hAnsiTheme="minorHAnsi" w:cstheme="minorHAnsi"/>
        </w:rPr>
        <w:t xml:space="preserve"> sekund od jego powstania nastąpi prawidłowe odwołanie interwencji przez podanie indywidualnego kodu identyfikacyjnego.</w:t>
      </w:r>
    </w:p>
    <w:p w14:paraId="1B8DF203" w14:textId="77777777" w:rsidR="003C3B9D" w:rsidRPr="003C3B9D" w:rsidRDefault="00F43394" w:rsidP="00B4536C">
      <w:pPr>
        <w:pStyle w:val="Akapitzlist"/>
        <w:numPr>
          <w:ilvl w:val="0"/>
          <w:numId w:val="1"/>
        </w:numPr>
        <w:tabs>
          <w:tab w:val="left" w:pos="360"/>
        </w:tabs>
        <w:spacing w:line="257" w:lineRule="auto"/>
        <w:ind w:left="283" w:hanging="357"/>
        <w:jc w:val="both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</w:rPr>
        <w:t xml:space="preserve">W </w:t>
      </w:r>
      <w:r w:rsidR="000362E5" w:rsidRPr="003C3B9D">
        <w:rPr>
          <w:rFonts w:asciiTheme="minorHAnsi" w:hAnsiTheme="minorHAnsi" w:cstheme="minorHAnsi"/>
        </w:rPr>
        <w:t>przypadku ochrony fizycznej wykonywanej podczas oczekiwania na</w:t>
      </w:r>
      <w:r w:rsidRPr="003C3B9D">
        <w:rPr>
          <w:rFonts w:asciiTheme="minorHAnsi" w:hAnsiTheme="minorHAnsi" w:cstheme="minorHAnsi"/>
        </w:rPr>
        <w:t xml:space="preserve"> </w:t>
      </w:r>
      <w:r w:rsidR="000362E5" w:rsidRPr="003C3B9D">
        <w:rPr>
          <w:rFonts w:asciiTheme="minorHAnsi" w:hAnsiTheme="minorHAnsi" w:cstheme="minorHAnsi"/>
        </w:rPr>
        <w:t>odwołanie interwencji przez osoby upoważnione Z</w:t>
      </w:r>
      <w:r w:rsidR="002E3437" w:rsidRPr="003C3B9D">
        <w:rPr>
          <w:rFonts w:asciiTheme="minorHAnsi" w:hAnsiTheme="minorHAnsi" w:cstheme="minorHAnsi"/>
        </w:rPr>
        <w:t>amawiającego</w:t>
      </w:r>
      <w:r w:rsidR="000362E5" w:rsidRPr="003C3B9D">
        <w:rPr>
          <w:rFonts w:asciiTheme="minorHAnsi" w:hAnsiTheme="minorHAnsi" w:cstheme="minorHAnsi"/>
        </w:rPr>
        <w:t xml:space="preserve"> –</w:t>
      </w:r>
      <w:r w:rsidR="008E4DCE" w:rsidRPr="003C3B9D">
        <w:rPr>
          <w:rFonts w:asciiTheme="minorHAnsi" w:hAnsiTheme="minorHAnsi" w:cstheme="minorHAnsi"/>
        </w:rPr>
        <w:t xml:space="preserve"> </w:t>
      </w:r>
      <w:r w:rsidR="000362E5" w:rsidRPr="003C3B9D">
        <w:rPr>
          <w:rFonts w:asciiTheme="minorHAnsi" w:hAnsiTheme="minorHAnsi" w:cstheme="minorHAnsi"/>
        </w:rPr>
        <w:t xml:space="preserve">pierwsza godzina przebywania </w:t>
      </w:r>
      <w:r w:rsidR="00B262A4" w:rsidRPr="003C3B9D">
        <w:rPr>
          <w:rFonts w:asciiTheme="minorHAnsi" w:hAnsiTheme="minorHAnsi" w:cstheme="minorHAnsi"/>
        </w:rPr>
        <w:t xml:space="preserve">grupy interwencyjnej </w:t>
      </w:r>
      <w:r w:rsidR="000362E5" w:rsidRPr="003C3B9D">
        <w:rPr>
          <w:rFonts w:asciiTheme="minorHAnsi" w:hAnsiTheme="minorHAnsi" w:cstheme="minorHAnsi"/>
        </w:rPr>
        <w:t>wliczona jest w koszt abonamentu, natomiast za każdą następną</w:t>
      </w:r>
      <w:r w:rsidRPr="003C3B9D">
        <w:rPr>
          <w:rFonts w:asciiTheme="minorHAnsi" w:hAnsiTheme="minorHAnsi" w:cstheme="minorHAnsi"/>
        </w:rPr>
        <w:t xml:space="preserve"> </w:t>
      </w:r>
      <w:r w:rsidR="000362E5" w:rsidRPr="003C3B9D">
        <w:rPr>
          <w:rFonts w:asciiTheme="minorHAnsi" w:hAnsiTheme="minorHAnsi" w:cstheme="minorHAnsi"/>
        </w:rPr>
        <w:t xml:space="preserve">rozpoczętą godzinę </w:t>
      </w:r>
      <w:r w:rsidR="002E3437" w:rsidRPr="003C3B9D">
        <w:rPr>
          <w:rFonts w:asciiTheme="minorHAnsi" w:hAnsiTheme="minorHAnsi" w:cstheme="minorHAnsi"/>
        </w:rPr>
        <w:t>Zamawiający</w:t>
      </w:r>
      <w:r w:rsidR="000362E5" w:rsidRPr="003C3B9D">
        <w:rPr>
          <w:rFonts w:asciiTheme="minorHAnsi" w:hAnsiTheme="minorHAnsi" w:cstheme="minorHAnsi"/>
        </w:rPr>
        <w:t xml:space="preserve"> zapłaci </w:t>
      </w:r>
      <w:r w:rsidR="002E3437" w:rsidRPr="003C3B9D">
        <w:rPr>
          <w:rFonts w:asciiTheme="minorHAnsi" w:hAnsiTheme="minorHAnsi" w:cstheme="minorHAnsi"/>
        </w:rPr>
        <w:t>Wykonawcy</w:t>
      </w:r>
      <w:r w:rsidR="008E4DCE" w:rsidRPr="003C3B9D">
        <w:rPr>
          <w:rFonts w:asciiTheme="minorHAnsi" w:hAnsiTheme="minorHAnsi" w:cstheme="minorHAnsi"/>
        </w:rPr>
        <w:t xml:space="preserve"> </w:t>
      </w:r>
      <w:r w:rsidR="003C3B9D" w:rsidRPr="003C3B9D">
        <w:rPr>
          <w:rFonts w:asciiTheme="minorHAnsi" w:hAnsiTheme="minorHAnsi" w:cstheme="minorHAnsi"/>
        </w:rPr>
        <w:t>……………..</w:t>
      </w:r>
      <w:r w:rsidR="002E3437" w:rsidRPr="003C3B9D">
        <w:rPr>
          <w:rFonts w:asciiTheme="minorHAnsi" w:hAnsiTheme="minorHAnsi" w:cstheme="minorHAnsi"/>
        </w:rPr>
        <w:t xml:space="preserve"> brutto (</w:t>
      </w:r>
      <w:r w:rsidR="000362E5" w:rsidRPr="003C3B9D">
        <w:rPr>
          <w:rFonts w:asciiTheme="minorHAnsi" w:hAnsiTheme="minorHAnsi" w:cstheme="minorHAnsi"/>
        </w:rPr>
        <w:t>słownie:</w:t>
      </w:r>
      <w:r w:rsidR="00AB4D64" w:rsidRPr="003C3B9D">
        <w:rPr>
          <w:rFonts w:asciiTheme="minorHAnsi" w:hAnsiTheme="minorHAnsi" w:cstheme="minorHAnsi"/>
        </w:rPr>
        <w:t xml:space="preserve"> </w:t>
      </w:r>
    </w:p>
    <w:p w14:paraId="1C776054" w14:textId="21E90C7F" w:rsidR="00573D72" w:rsidRPr="003C3B9D" w:rsidRDefault="002E3437" w:rsidP="00B4536C">
      <w:pPr>
        <w:pStyle w:val="Akapitzlist"/>
        <w:numPr>
          <w:ilvl w:val="0"/>
          <w:numId w:val="1"/>
        </w:numPr>
        <w:tabs>
          <w:tab w:val="left" w:pos="360"/>
        </w:tabs>
        <w:spacing w:line="257" w:lineRule="auto"/>
        <w:ind w:left="283" w:hanging="357"/>
        <w:jc w:val="both"/>
        <w:rPr>
          <w:rFonts w:asciiTheme="minorHAnsi" w:hAnsiTheme="minorHAnsi" w:cstheme="minorHAnsi"/>
          <w:bCs/>
        </w:rPr>
      </w:pPr>
      <w:r w:rsidRPr="003C3B9D">
        <w:rPr>
          <w:rFonts w:asciiTheme="minorHAnsi" w:hAnsiTheme="minorHAnsi" w:cstheme="minorHAnsi"/>
        </w:rPr>
        <w:t>Wynagrodzenie za</w:t>
      </w:r>
      <w:r w:rsidR="003E259B" w:rsidRPr="003C3B9D">
        <w:rPr>
          <w:rFonts w:asciiTheme="minorHAnsi" w:hAnsiTheme="minorHAnsi" w:cstheme="minorHAnsi"/>
        </w:rPr>
        <w:t xml:space="preserve"> wykonanie Umowy</w:t>
      </w:r>
      <w:r w:rsidRPr="003C3B9D">
        <w:rPr>
          <w:rFonts w:asciiTheme="minorHAnsi" w:hAnsiTheme="minorHAnsi" w:cstheme="minorHAnsi"/>
        </w:rPr>
        <w:t xml:space="preserve"> jest niezmienne (bezwzględnie na ryzyko Wykonawcy), ma charakter stały i nie </w:t>
      </w:r>
      <w:r w:rsidR="000B7488" w:rsidRPr="003C3B9D">
        <w:rPr>
          <w:rFonts w:asciiTheme="minorHAnsi" w:hAnsiTheme="minorHAnsi" w:cstheme="minorHAnsi"/>
        </w:rPr>
        <w:t>będzie podlegało żadnym zmianom.</w:t>
      </w:r>
    </w:p>
    <w:p w14:paraId="04913883" w14:textId="622B0D4E" w:rsidR="003C3B9D" w:rsidRPr="003C3B9D" w:rsidRDefault="003C3B9D" w:rsidP="003C3B9D">
      <w:pPr>
        <w:pStyle w:val="Akapitzlist"/>
        <w:tabs>
          <w:tab w:val="left" w:pos="360"/>
        </w:tabs>
        <w:spacing w:line="257" w:lineRule="auto"/>
        <w:ind w:left="283"/>
        <w:jc w:val="both"/>
        <w:rPr>
          <w:rFonts w:asciiTheme="minorHAnsi" w:hAnsiTheme="minorHAnsi" w:cstheme="minorHAnsi"/>
        </w:rPr>
      </w:pPr>
    </w:p>
    <w:p w14:paraId="28AA4F8A" w14:textId="29F85FEF" w:rsidR="003C3B9D" w:rsidRPr="003C3B9D" w:rsidRDefault="003C3B9D" w:rsidP="003C3B9D">
      <w:pPr>
        <w:pStyle w:val="Akapitzlist"/>
        <w:tabs>
          <w:tab w:val="left" w:pos="360"/>
        </w:tabs>
        <w:spacing w:line="257" w:lineRule="auto"/>
        <w:ind w:left="283"/>
        <w:jc w:val="both"/>
        <w:rPr>
          <w:rFonts w:asciiTheme="minorHAnsi" w:hAnsiTheme="minorHAnsi" w:cstheme="minorHAnsi"/>
        </w:rPr>
      </w:pPr>
    </w:p>
    <w:p w14:paraId="51CDF7AC" w14:textId="77777777" w:rsidR="003C3B9D" w:rsidRPr="003C3B9D" w:rsidRDefault="003C3B9D" w:rsidP="003C3B9D">
      <w:pPr>
        <w:pStyle w:val="Tekstpodstawowy"/>
        <w:ind w:firstLine="142"/>
        <w:jc w:val="center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§ 3</w:t>
      </w:r>
    </w:p>
    <w:p w14:paraId="65A37027" w14:textId="08319D90" w:rsidR="003C3B9D" w:rsidRPr="003C3B9D" w:rsidRDefault="003C3B9D" w:rsidP="003C3B9D">
      <w:pPr>
        <w:pStyle w:val="Tekstpodstawowy"/>
        <w:ind w:firstLine="142"/>
        <w:jc w:val="center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WARUNKI PŁATNOŚCI</w:t>
      </w:r>
    </w:p>
    <w:p w14:paraId="3FE785A5" w14:textId="20C263B1" w:rsidR="003C3B9D" w:rsidRPr="003C3B9D" w:rsidRDefault="003C3B9D" w:rsidP="003C3B9D">
      <w:pPr>
        <w:jc w:val="both"/>
        <w:rPr>
          <w:rFonts w:asciiTheme="minorHAnsi" w:hAnsiTheme="minorHAnsi" w:cstheme="minorHAnsi"/>
        </w:rPr>
      </w:pPr>
    </w:p>
    <w:p w14:paraId="2FFEF497" w14:textId="77777777" w:rsidR="003C3B9D" w:rsidRPr="003C3B9D" w:rsidRDefault="003C3B9D" w:rsidP="003C3B9D">
      <w:pPr>
        <w:pStyle w:val="Akapitzlist"/>
        <w:numPr>
          <w:ilvl w:val="0"/>
          <w:numId w:val="17"/>
        </w:numPr>
        <w:suppressAutoHyphens w:val="0"/>
        <w:spacing w:after="160" w:line="259" w:lineRule="auto"/>
        <w:ind w:left="502"/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lastRenderedPageBreak/>
        <w:t>P</w:t>
      </w:r>
      <w:r w:rsidRPr="003C3B9D">
        <w:rPr>
          <w:rFonts w:asciiTheme="minorHAnsi" w:hAnsiTheme="minorHAnsi" w:cstheme="minorHAnsi" w:hint="eastAsia"/>
        </w:rPr>
        <w:t>ł</w:t>
      </w:r>
      <w:r w:rsidRPr="003C3B9D">
        <w:rPr>
          <w:rFonts w:asciiTheme="minorHAnsi" w:hAnsiTheme="minorHAnsi" w:cstheme="minorHAnsi"/>
        </w:rPr>
        <w:t>atno</w:t>
      </w:r>
      <w:r w:rsidRPr="003C3B9D">
        <w:rPr>
          <w:rFonts w:asciiTheme="minorHAnsi" w:hAnsiTheme="minorHAnsi" w:cstheme="minorHAnsi" w:hint="eastAsia"/>
        </w:rPr>
        <w:t>ś</w:t>
      </w:r>
      <w:r w:rsidRPr="003C3B9D">
        <w:rPr>
          <w:rFonts w:asciiTheme="minorHAnsi" w:hAnsiTheme="minorHAnsi" w:cstheme="minorHAnsi"/>
        </w:rPr>
        <w:t>ci b</w:t>
      </w:r>
      <w:r w:rsidRPr="003C3B9D">
        <w:rPr>
          <w:rFonts w:asciiTheme="minorHAnsi" w:hAnsiTheme="minorHAnsi" w:cstheme="minorHAnsi" w:hint="eastAsia"/>
        </w:rPr>
        <w:t>ę</w:t>
      </w:r>
      <w:r w:rsidRPr="003C3B9D">
        <w:rPr>
          <w:rFonts w:asciiTheme="minorHAnsi" w:hAnsiTheme="minorHAnsi" w:cstheme="minorHAnsi"/>
        </w:rPr>
        <w:t>d</w:t>
      </w:r>
      <w:r w:rsidRPr="003C3B9D">
        <w:rPr>
          <w:rFonts w:asciiTheme="minorHAnsi" w:hAnsiTheme="minorHAnsi" w:cstheme="minorHAnsi" w:hint="eastAsia"/>
        </w:rPr>
        <w:t>ą</w:t>
      </w:r>
      <w:r w:rsidRPr="003C3B9D">
        <w:rPr>
          <w:rFonts w:asciiTheme="minorHAnsi" w:hAnsiTheme="minorHAnsi" w:cstheme="minorHAnsi"/>
        </w:rPr>
        <w:t xml:space="preserve"> dokonywane przelewem w terminie 30 dni kalendarzowych od dnia otrzymania przez Zamawiaj</w:t>
      </w:r>
      <w:r w:rsidRPr="003C3B9D">
        <w:rPr>
          <w:rFonts w:asciiTheme="minorHAnsi" w:hAnsiTheme="minorHAnsi" w:cstheme="minorHAnsi" w:hint="eastAsia"/>
        </w:rPr>
        <w:t>ą</w:t>
      </w:r>
      <w:r w:rsidRPr="003C3B9D">
        <w:rPr>
          <w:rFonts w:asciiTheme="minorHAnsi" w:hAnsiTheme="minorHAnsi" w:cstheme="minorHAnsi"/>
        </w:rPr>
        <w:t>cego prawid</w:t>
      </w:r>
      <w:r w:rsidRPr="003C3B9D">
        <w:rPr>
          <w:rFonts w:asciiTheme="minorHAnsi" w:hAnsiTheme="minorHAnsi" w:cstheme="minorHAnsi" w:hint="eastAsia"/>
        </w:rPr>
        <w:t>ł</w:t>
      </w:r>
      <w:r w:rsidRPr="003C3B9D">
        <w:rPr>
          <w:rFonts w:asciiTheme="minorHAnsi" w:hAnsiTheme="minorHAnsi" w:cstheme="minorHAnsi"/>
        </w:rPr>
        <w:t>owo wystawionej faktury VAT, na rachunek bankowy Wykonawcy wskazany na fakturze wraz z numerem umowy. Faktury zostan</w:t>
      </w:r>
      <w:r w:rsidRPr="003C3B9D">
        <w:rPr>
          <w:rFonts w:asciiTheme="minorHAnsi" w:hAnsiTheme="minorHAnsi" w:cstheme="minorHAnsi" w:hint="eastAsia"/>
        </w:rPr>
        <w:t>ą</w:t>
      </w:r>
      <w:r w:rsidRPr="003C3B9D">
        <w:rPr>
          <w:rFonts w:asciiTheme="minorHAnsi" w:hAnsiTheme="minorHAnsi" w:cstheme="minorHAnsi"/>
        </w:rPr>
        <w:t xml:space="preserve"> wystawione na:</w:t>
      </w:r>
    </w:p>
    <w:p w14:paraId="62FA230A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Nabywca:</w:t>
      </w:r>
    </w:p>
    <w:p w14:paraId="311F1CD6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Miasto </w:t>
      </w:r>
      <w:r w:rsidRPr="003C3B9D">
        <w:rPr>
          <w:rFonts w:asciiTheme="minorHAnsi" w:hAnsiTheme="minorHAnsi" w:cstheme="minorHAnsi" w:hint="eastAsia"/>
        </w:rPr>
        <w:t>Łó</w:t>
      </w:r>
      <w:r w:rsidRPr="003C3B9D">
        <w:rPr>
          <w:rFonts w:asciiTheme="minorHAnsi" w:hAnsiTheme="minorHAnsi" w:cstheme="minorHAnsi"/>
        </w:rPr>
        <w:t>d</w:t>
      </w:r>
      <w:r w:rsidRPr="003C3B9D">
        <w:rPr>
          <w:rFonts w:asciiTheme="minorHAnsi" w:hAnsiTheme="minorHAnsi" w:cstheme="minorHAnsi" w:hint="eastAsia"/>
        </w:rPr>
        <w:t>ź</w:t>
      </w:r>
    </w:p>
    <w:p w14:paraId="11A20E4B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90-926 </w:t>
      </w:r>
      <w:r w:rsidRPr="003C3B9D">
        <w:rPr>
          <w:rFonts w:asciiTheme="minorHAnsi" w:hAnsiTheme="minorHAnsi" w:cstheme="minorHAnsi" w:hint="eastAsia"/>
        </w:rPr>
        <w:t>Łó</w:t>
      </w:r>
      <w:r w:rsidRPr="003C3B9D">
        <w:rPr>
          <w:rFonts w:asciiTheme="minorHAnsi" w:hAnsiTheme="minorHAnsi" w:cstheme="minorHAnsi"/>
        </w:rPr>
        <w:t>d</w:t>
      </w:r>
      <w:r w:rsidRPr="003C3B9D">
        <w:rPr>
          <w:rFonts w:asciiTheme="minorHAnsi" w:hAnsiTheme="minorHAnsi" w:cstheme="minorHAnsi" w:hint="eastAsia"/>
        </w:rPr>
        <w:t>ź</w:t>
      </w:r>
    </w:p>
    <w:p w14:paraId="110B10D7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ul. Piotrkowska 104</w:t>
      </w:r>
    </w:p>
    <w:p w14:paraId="7091C76B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NIP: 725-002-89-02</w:t>
      </w:r>
    </w:p>
    <w:p w14:paraId="239C405F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</w:p>
    <w:p w14:paraId="3C5E3096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Odbiorca faktury:</w:t>
      </w:r>
    </w:p>
    <w:p w14:paraId="762C52A4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Centrum Usług wspólnych Oświaty w Łodzi</w:t>
      </w:r>
    </w:p>
    <w:p w14:paraId="1D6B552B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90-552 Łódź </w:t>
      </w:r>
    </w:p>
    <w:p w14:paraId="39AF0234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ul. Kopernika 36</w:t>
      </w:r>
    </w:p>
    <w:p w14:paraId="09F4457C" w14:textId="2431EF08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NIP: 727-280-90-96</w:t>
      </w:r>
    </w:p>
    <w:p w14:paraId="7B1A492F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</w:rPr>
      </w:pPr>
    </w:p>
    <w:p w14:paraId="3A76978C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Numer konta bankowego dostawcy:</w:t>
      </w:r>
    </w:p>
    <w:p w14:paraId="72A098EB" w14:textId="77777777" w:rsidR="003C3B9D" w:rsidRPr="003C3B9D" w:rsidRDefault="003C3B9D" w:rsidP="003C3B9D">
      <w:pPr>
        <w:pStyle w:val="Akapitzlist"/>
        <w:ind w:left="502"/>
        <w:jc w:val="both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Numer umowy:</w:t>
      </w:r>
    </w:p>
    <w:p w14:paraId="16175F04" w14:textId="77777777" w:rsidR="003C3B9D" w:rsidRPr="003C3B9D" w:rsidRDefault="003C3B9D" w:rsidP="003C3B9D">
      <w:pPr>
        <w:pStyle w:val="Akapitzlist"/>
        <w:numPr>
          <w:ilvl w:val="0"/>
          <w:numId w:val="17"/>
        </w:numPr>
        <w:suppressAutoHyphens w:val="0"/>
        <w:spacing w:after="160" w:line="259" w:lineRule="auto"/>
        <w:ind w:left="502"/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 przypadku wystawienia faktury VAT nie zgodnie z opisanymi w zdaniu poprzedni wymaganiami, Wykonawca zobowi</w:t>
      </w:r>
      <w:r w:rsidRPr="003C3B9D">
        <w:rPr>
          <w:rFonts w:asciiTheme="minorHAnsi" w:hAnsiTheme="minorHAnsi" w:cstheme="minorHAnsi" w:hint="eastAsia"/>
        </w:rPr>
        <w:t>ą</w:t>
      </w:r>
      <w:r w:rsidRPr="003C3B9D">
        <w:rPr>
          <w:rFonts w:asciiTheme="minorHAnsi" w:hAnsiTheme="minorHAnsi" w:cstheme="minorHAnsi"/>
        </w:rPr>
        <w:t>zany jest do jej skorygowania, a bieg terminu jej p</w:t>
      </w:r>
      <w:r w:rsidRPr="003C3B9D">
        <w:rPr>
          <w:rFonts w:asciiTheme="minorHAnsi" w:hAnsiTheme="minorHAnsi" w:cstheme="minorHAnsi" w:hint="eastAsia"/>
        </w:rPr>
        <w:t>ł</w:t>
      </w:r>
      <w:r w:rsidRPr="003C3B9D">
        <w:rPr>
          <w:rFonts w:asciiTheme="minorHAnsi" w:hAnsiTheme="minorHAnsi" w:cstheme="minorHAnsi"/>
        </w:rPr>
        <w:t>atno</w:t>
      </w:r>
      <w:r w:rsidRPr="003C3B9D">
        <w:rPr>
          <w:rFonts w:asciiTheme="minorHAnsi" w:hAnsiTheme="minorHAnsi" w:cstheme="minorHAnsi" w:hint="eastAsia"/>
        </w:rPr>
        <w:t>ś</w:t>
      </w:r>
      <w:r w:rsidRPr="003C3B9D">
        <w:rPr>
          <w:rFonts w:asciiTheme="minorHAnsi" w:hAnsiTheme="minorHAnsi" w:cstheme="minorHAnsi"/>
        </w:rPr>
        <w:t>ci rozpoczyna si</w:t>
      </w:r>
      <w:r w:rsidRPr="003C3B9D">
        <w:rPr>
          <w:rFonts w:asciiTheme="minorHAnsi" w:hAnsiTheme="minorHAnsi" w:cstheme="minorHAnsi" w:hint="eastAsia"/>
        </w:rPr>
        <w:t>ę</w:t>
      </w:r>
      <w:r w:rsidRPr="003C3B9D">
        <w:rPr>
          <w:rFonts w:asciiTheme="minorHAnsi" w:hAnsiTheme="minorHAnsi" w:cstheme="minorHAnsi"/>
        </w:rPr>
        <w:t xml:space="preserve"> od daty dostarczenia skorygowanej faktury VAT zawieraj</w:t>
      </w:r>
      <w:r w:rsidRPr="003C3B9D">
        <w:rPr>
          <w:rFonts w:asciiTheme="minorHAnsi" w:hAnsiTheme="minorHAnsi" w:cstheme="minorHAnsi" w:hint="eastAsia"/>
        </w:rPr>
        <w:t>ą</w:t>
      </w:r>
      <w:r w:rsidRPr="003C3B9D">
        <w:rPr>
          <w:rFonts w:asciiTheme="minorHAnsi" w:hAnsiTheme="minorHAnsi" w:cstheme="minorHAnsi"/>
        </w:rPr>
        <w:t>cej prawid</w:t>
      </w:r>
      <w:r w:rsidRPr="003C3B9D">
        <w:rPr>
          <w:rFonts w:asciiTheme="minorHAnsi" w:hAnsiTheme="minorHAnsi" w:cstheme="minorHAnsi" w:hint="eastAsia"/>
        </w:rPr>
        <w:t>ł</w:t>
      </w:r>
      <w:r w:rsidRPr="003C3B9D">
        <w:rPr>
          <w:rFonts w:asciiTheme="minorHAnsi" w:hAnsiTheme="minorHAnsi" w:cstheme="minorHAnsi"/>
        </w:rPr>
        <w:t>owe oznaczenie nabywcy i odbiorcy faktury zgodne z wymaganiami zawartymi w niniejszym ust</w:t>
      </w:r>
      <w:r w:rsidRPr="003C3B9D">
        <w:rPr>
          <w:rFonts w:asciiTheme="minorHAnsi" w:hAnsiTheme="minorHAnsi" w:cstheme="minorHAnsi" w:hint="eastAsia"/>
        </w:rPr>
        <w:t>ę</w:t>
      </w:r>
      <w:r w:rsidRPr="003C3B9D">
        <w:rPr>
          <w:rFonts w:asciiTheme="minorHAnsi" w:hAnsiTheme="minorHAnsi" w:cstheme="minorHAnsi"/>
        </w:rPr>
        <w:t xml:space="preserve">pie. </w:t>
      </w:r>
    </w:p>
    <w:p w14:paraId="19A4E8CF" w14:textId="77777777" w:rsidR="003C3B9D" w:rsidRPr="003C3B9D" w:rsidRDefault="003C3B9D" w:rsidP="003C3B9D">
      <w:pPr>
        <w:pStyle w:val="Akapitzlist"/>
        <w:numPr>
          <w:ilvl w:val="0"/>
          <w:numId w:val="17"/>
        </w:numPr>
        <w:suppressAutoHyphens w:val="0"/>
        <w:spacing w:after="160"/>
        <w:ind w:left="502"/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Wykonawca gwarantuje niezmienność cen przez okres trwania umowy. </w:t>
      </w:r>
    </w:p>
    <w:p w14:paraId="66840432" w14:textId="77777777" w:rsidR="003C3B9D" w:rsidRPr="003C3B9D" w:rsidRDefault="003C3B9D" w:rsidP="003C3B9D">
      <w:pPr>
        <w:pStyle w:val="Akapitzlist"/>
        <w:numPr>
          <w:ilvl w:val="0"/>
          <w:numId w:val="17"/>
        </w:numPr>
        <w:suppressAutoHyphens w:val="0"/>
        <w:spacing w:after="160"/>
        <w:ind w:left="502"/>
        <w:contextualSpacing/>
        <w:jc w:val="both"/>
        <w:rPr>
          <w:rStyle w:val="Domylnaczcionkaakapitu1"/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Zamawiający może żądać, aby faktura za miesiąc grudzień danego roku została wystawiona przez Wykonawcę w terminie do 10 grudnia z terminem płatności 14 dni. Zamawiający przekaże Wykonawcy żądanie z co najmniej 7-dniowym wyprzedzeniem. </w:t>
      </w:r>
    </w:p>
    <w:p w14:paraId="71A1D870" w14:textId="77777777" w:rsidR="003C3B9D" w:rsidRPr="003C3B9D" w:rsidRDefault="003C3B9D" w:rsidP="003C3B9D">
      <w:pPr>
        <w:pStyle w:val="Akapitzlist"/>
        <w:numPr>
          <w:ilvl w:val="0"/>
          <w:numId w:val="17"/>
        </w:numPr>
        <w:suppressAutoHyphens w:val="0"/>
        <w:spacing w:after="160"/>
        <w:ind w:left="502"/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Za datę uregulowania należności uważa się dzień obciążenia konta Zamawiającego.</w:t>
      </w:r>
    </w:p>
    <w:p w14:paraId="68F93E91" w14:textId="77777777" w:rsidR="003C3B9D" w:rsidRPr="003C3B9D" w:rsidRDefault="003C3B9D" w:rsidP="003C3B9D">
      <w:pPr>
        <w:pStyle w:val="Akapitzlist"/>
        <w:numPr>
          <w:ilvl w:val="0"/>
          <w:numId w:val="17"/>
        </w:numPr>
        <w:suppressAutoHyphens w:val="0"/>
        <w:ind w:left="502"/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W przypadku, gdy wskazany przez Wykonawcę rachunek bankowy, na który ma nastąpić zapłata wynagrodzenia, nie widnieje w wykazie podmiotów zarejestrowanych jako podatnicy VAT tzw. Biała Lista), Zamawiającemu przysługuje prawo wstrzymania zapłaty wynagrodzenia do czasu uzyskania wpisu tego rachunku bankowego lub rachunku powiązanego z rachunkiem Wykonawcy do przedmiotowego wykazu lub wskazania nowego rachunku bankowego ujawnionego w ww. wykazie. </w:t>
      </w:r>
    </w:p>
    <w:p w14:paraId="3CE22082" w14:textId="68556186" w:rsidR="003C3B9D" w:rsidRPr="003C3B9D" w:rsidRDefault="003C3B9D" w:rsidP="003C3B9D">
      <w:pPr>
        <w:pStyle w:val="Akapitzlist"/>
        <w:numPr>
          <w:ilvl w:val="0"/>
          <w:numId w:val="17"/>
        </w:numPr>
        <w:suppressAutoHyphens w:val="0"/>
        <w:ind w:left="502"/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Okres do czasu uzyskania przez Wykonawcę wpisu rachunku bankowego do przedmiotowego wykazu lub wskazania nowego rachunku bankowego ujawnionego w ww. wykazie nie będzie traktowany jako opóźnienie Zamawiającego</w:t>
      </w:r>
      <w:r w:rsidRPr="003C3B9D">
        <w:rPr>
          <w:rFonts w:asciiTheme="minorHAnsi" w:hAnsiTheme="minorHAnsi" w:cstheme="minorHAnsi"/>
          <w:color w:val="FF0000"/>
        </w:rPr>
        <w:t xml:space="preserve"> </w:t>
      </w:r>
      <w:r w:rsidRPr="003C3B9D">
        <w:rPr>
          <w:rFonts w:asciiTheme="minorHAnsi" w:hAnsiTheme="minorHAnsi" w:cstheme="minorHAnsi"/>
        </w:rPr>
        <w:t>w zapłacie należnego wynagrodzenia i w takim przypadku nie będą naliczane za ten okres odsetki za opóźnienie w wysokości odsetek ustawowych, jak i uznaje się, że wynagrodzenie nie jest jeszcze należne Wykonawcy w tym okresie.</w:t>
      </w:r>
    </w:p>
    <w:p w14:paraId="2E8B3988" w14:textId="77777777" w:rsidR="003C3B9D" w:rsidRPr="003C3B9D" w:rsidRDefault="003C3B9D" w:rsidP="003C3B9D">
      <w:pPr>
        <w:pStyle w:val="Akapitzlist"/>
        <w:suppressAutoHyphens w:val="0"/>
        <w:ind w:left="502"/>
        <w:contextualSpacing/>
        <w:jc w:val="both"/>
        <w:rPr>
          <w:rFonts w:asciiTheme="minorHAnsi" w:hAnsiTheme="minorHAnsi" w:cstheme="minorHAnsi"/>
        </w:rPr>
      </w:pPr>
    </w:p>
    <w:p w14:paraId="6B067CFB" w14:textId="77777777" w:rsidR="00A911A8" w:rsidRPr="003C3B9D" w:rsidRDefault="00A911A8">
      <w:pPr>
        <w:tabs>
          <w:tab w:val="left" w:pos="360"/>
        </w:tabs>
        <w:spacing w:line="256" w:lineRule="auto"/>
        <w:jc w:val="center"/>
        <w:rPr>
          <w:rFonts w:asciiTheme="minorHAnsi" w:hAnsiTheme="minorHAnsi" w:cstheme="minorHAnsi"/>
          <w:b/>
          <w:bCs/>
        </w:rPr>
      </w:pPr>
      <w:r w:rsidRPr="003C3B9D">
        <w:rPr>
          <w:rFonts w:asciiTheme="minorHAnsi" w:hAnsiTheme="minorHAnsi" w:cstheme="minorHAnsi"/>
          <w:b/>
          <w:bCs/>
        </w:rPr>
        <w:t>§ 5</w:t>
      </w:r>
    </w:p>
    <w:p w14:paraId="72F59AEC" w14:textId="22368A89" w:rsidR="00A911A8" w:rsidRPr="003C3B9D" w:rsidRDefault="003C3B9D">
      <w:pPr>
        <w:jc w:val="center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  <w:b/>
          <w:bCs/>
        </w:rPr>
        <w:t>KARY UMOWNE</w:t>
      </w:r>
    </w:p>
    <w:p w14:paraId="534545BF" w14:textId="77777777" w:rsidR="00A911A8" w:rsidRPr="003C3B9D" w:rsidRDefault="002076E8" w:rsidP="0060496F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Strony ustalają, że w przypadku nienależytego wykonania Umowy </w:t>
      </w:r>
      <w:r w:rsidR="00747FAB" w:rsidRPr="003C3B9D">
        <w:rPr>
          <w:rFonts w:asciiTheme="minorHAnsi" w:hAnsiTheme="minorHAnsi" w:cstheme="minorHAnsi"/>
        </w:rPr>
        <w:t xml:space="preserve">przez </w:t>
      </w:r>
      <w:r w:rsidR="00393163" w:rsidRPr="003C3B9D">
        <w:rPr>
          <w:rFonts w:asciiTheme="minorHAnsi" w:hAnsiTheme="minorHAnsi" w:cstheme="minorHAnsi"/>
        </w:rPr>
        <w:t xml:space="preserve">Wykonawcę, </w:t>
      </w:r>
      <w:r w:rsidRPr="003C3B9D">
        <w:rPr>
          <w:rFonts w:asciiTheme="minorHAnsi" w:hAnsiTheme="minorHAnsi" w:cstheme="minorHAnsi"/>
        </w:rPr>
        <w:t xml:space="preserve">Zamawiający </w:t>
      </w:r>
      <w:r w:rsidR="00747FAB" w:rsidRPr="003C3B9D">
        <w:rPr>
          <w:rFonts w:asciiTheme="minorHAnsi" w:hAnsiTheme="minorHAnsi" w:cstheme="minorHAnsi"/>
        </w:rPr>
        <w:t>ma prawo</w:t>
      </w:r>
      <w:r w:rsidRPr="003C3B9D">
        <w:rPr>
          <w:rFonts w:asciiTheme="minorHAnsi" w:hAnsiTheme="minorHAnsi" w:cstheme="minorHAnsi"/>
        </w:rPr>
        <w:t xml:space="preserve"> </w:t>
      </w:r>
      <w:r w:rsidR="00393163" w:rsidRPr="003C3B9D">
        <w:rPr>
          <w:rFonts w:asciiTheme="minorHAnsi" w:hAnsiTheme="minorHAnsi" w:cstheme="minorHAnsi"/>
        </w:rPr>
        <w:t>żądać od Wykonawcy kary umownej</w:t>
      </w:r>
      <w:r w:rsidR="00F43394" w:rsidRPr="003C3B9D">
        <w:rPr>
          <w:rFonts w:asciiTheme="minorHAnsi" w:hAnsiTheme="minorHAnsi" w:cstheme="minorHAnsi"/>
        </w:rPr>
        <w:t xml:space="preserve"> </w:t>
      </w:r>
      <w:r w:rsidR="00393163" w:rsidRPr="003C3B9D">
        <w:rPr>
          <w:rFonts w:asciiTheme="minorHAnsi" w:hAnsiTheme="minorHAnsi" w:cstheme="minorHAnsi"/>
        </w:rPr>
        <w:t>w wysokości 500,00 zł brutto.</w:t>
      </w:r>
    </w:p>
    <w:p w14:paraId="23918D86" w14:textId="0D66256C" w:rsidR="002076E8" w:rsidRPr="003C3B9D" w:rsidRDefault="002076E8" w:rsidP="0060496F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 przypadku uchybienia terminom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określonym w Umowie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w § 1ust. 4 lit. a), b</w:t>
      </w:r>
      <w:r w:rsidR="007316D3" w:rsidRPr="003C3B9D">
        <w:rPr>
          <w:rFonts w:asciiTheme="minorHAnsi" w:hAnsiTheme="minorHAnsi" w:cstheme="minorHAnsi"/>
        </w:rPr>
        <w:t>)i lit. f</w:t>
      </w:r>
      <w:r w:rsidRPr="003C3B9D">
        <w:rPr>
          <w:rFonts w:asciiTheme="minorHAnsi" w:hAnsiTheme="minorHAnsi" w:cstheme="minorHAnsi"/>
        </w:rPr>
        <w:t xml:space="preserve">),w wysokości </w:t>
      </w:r>
      <w:r w:rsidR="00393163" w:rsidRPr="003C3B9D">
        <w:rPr>
          <w:rFonts w:asciiTheme="minorHAnsi" w:hAnsiTheme="minorHAnsi" w:cstheme="minorHAnsi"/>
        </w:rPr>
        <w:t xml:space="preserve">50,00 </w:t>
      </w:r>
      <w:r w:rsidRPr="003C3B9D">
        <w:rPr>
          <w:rFonts w:asciiTheme="minorHAnsi" w:hAnsiTheme="minorHAnsi" w:cstheme="minorHAnsi"/>
        </w:rPr>
        <w:t>zł brutto, za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każdy kalendarzowy dzień uchybienia terminowi,</w:t>
      </w:r>
    </w:p>
    <w:p w14:paraId="21EF1F0E" w14:textId="1C39C073" w:rsidR="002076E8" w:rsidRPr="003C3B9D" w:rsidRDefault="002076E8" w:rsidP="00EE75BB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 przypadku uchybienia terminom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określonym w Umowie</w:t>
      </w:r>
      <w:r w:rsidR="00F43394" w:rsidRPr="003C3B9D">
        <w:rPr>
          <w:rFonts w:asciiTheme="minorHAnsi" w:hAnsiTheme="minorHAnsi" w:cstheme="minorHAnsi"/>
        </w:rPr>
        <w:t xml:space="preserve"> </w:t>
      </w:r>
      <w:r w:rsidR="004D7853" w:rsidRPr="003C3B9D">
        <w:rPr>
          <w:rFonts w:asciiTheme="minorHAnsi" w:hAnsiTheme="minorHAnsi" w:cstheme="minorHAnsi"/>
        </w:rPr>
        <w:t xml:space="preserve">w § 1 ust. 5 w wysokości </w:t>
      </w:r>
      <w:r w:rsidR="00393163" w:rsidRPr="003C3B9D">
        <w:rPr>
          <w:rFonts w:asciiTheme="minorHAnsi" w:hAnsiTheme="minorHAnsi" w:cstheme="minorHAnsi"/>
        </w:rPr>
        <w:t>70,00</w:t>
      </w:r>
      <w:r w:rsidR="00F43394" w:rsidRPr="003C3B9D">
        <w:rPr>
          <w:rFonts w:asciiTheme="minorHAnsi" w:hAnsiTheme="minorHAnsi" w:cstheme="minorHAnsi"/>
        </w:rPr>
        <w:t xml:space="preserve"> </w:t>
      </w:r>
      <w:r w:rsidR="00B262A4" w:rsidRPr="003C3B9D">
        <w:rPr>
          <w:rFonts w:asciiTheme="minorHAnsi" w:hAnsiTheme="minorHAnsi" w:cstheme="minorHAnsi"/>
        </w:rPr>
        <w:t xml:space="preserve">zł </w:t>
      </w:r>
      <w:r w:rsidRPr="003C3B9D">
        <w:rPr>
          <w:rFonts w:asciiTheme="minorHAnsi" w:hAnsiTheme="minorHAnsi" w:cstheme="minorHAnsi"/>
        </w:rPr>
        <w:t xml:space="preserve"> brutto, za każdą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rozpoczętą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minutę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uchybienia terminowi,</w:t>
      </w:r>
    </w:p>
    <w:p w14:paraId="6D87199A" w14:textId="4E7E9548" w:rsidR="002076E8" w:rsidRPr="003C3B9D" w:rsidRDefault="002076E8" w:rsidP="00EE75BB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lastRenderedPageBreak/>
        <w:t xml:space="preserve">W przypadku wcześniejszego rozwiązania Umowy lub odstąpienia od niej z przyczyn po stronie Wykonawcy, zobowiązany jest on do zapłaty na rzecz Zamawiającego </w:t>
      </w:r>
      <w:r w:rsidR="004D7853" w:rsidRPr="003C3B9D">
        <w:rPr>
          <w:rFonts w:asciiTheme="minorHAnsi" w:hAnsiTheme="minorHAnsi" w:cstheme="minorHAnsi"/>
        </w:rPr>
        <w:t xml:space="preserve">kary pieniężnej, w wysokości </w:t>
      </w:r>
      <w:r w:rsidR="00393163" w:rsidRPr="003C3B9D">
        <w:rPr>
          <w:rFonts w:asciiTheme="minorHAnsi" w:hAnsiTheme="minorHAnsi" w:cstheme="minorHAnsi"/>
        </w:rPr>
        <w:t>8 000,00</w:t>
      </w:r>
      <w:r w:rsidRPr="003C3B9D">
        <w:rPr>
          <w:rFonts w:asciiTheme="minorHAnsi" w:hAnsiTheme="minorHAnsi" w:cstheme="minorHAnsi"/>
        </w:rPr>
        <w:t xml:space="preserve"> zł brutto</w:t>
      </w:r>
      <w:r w:rsidR="00747FAB" w:rsidRPr="003C3B9D">
        <w:rPr>
          <w:rFonts w:asciiTheme="minorHAnsi" w:hAnsiTheme="minorHAnsi" w:cstheme="minorHAnsi"/>
        </w:rPr>
        <w:t xml:space="preserve"> </w:t>
      </w:r>
    </w:p>
    <w:p w14:paraId="72EE07A7" w14:textId="77777777" w:rsidR="00A911A8" w:rsidRPr="003C3B9D" w:rsidRDefault="002076E8" w:rsidP="00EE75BB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przypadku</w:t>
      </w:r>
      <w:r w:rsidR="004D7853" w:rsidRPr="003C3B9D">
        <w:rPr>
          <w:rFonts w:asciiTheme="minorHAnsi" w:hAnsiTheme="minorHAnsi" w:cstheme="minorHAnsi"/>
        </w:rPr>
        <w:t xml:space="preserve"> niedostarczenia dokumentów</w:t>
      </w:r>
      <w:r w:rsidRPr="003C3B9D">
        <w:rPr>
          <w:rFonts w:asciiTheme="minorHAnsi" w:hAnsiTheme="minorHAnsi" w:cstheme="minorHAnsi"/>
        </w:rPr>
        <w:t>, o których mowa w § 3–w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wysokości </w:t>
      </w:r>
      <w:r w:rsidR="00393163" w:rsidRPr="003C3B9D">
        <w:rPr>
          <w:rFonts w:asciiTheme="minorHAnsi" w:hAnsiTheme="minorHAnsi" w:cstheme="minorHAnsi"/>
        </w:rPr>
        <w:t>70,00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zł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brutto, za każdy kalendarzowy dzień uchybienia terminowi.</w:t>
      </w:r>
    </w:p>
    <w:p w14:paraId="30A88249" w14:textId="77777777" w:rsidR="004D7853" w:rsidRPr="003C3B9D" w:rsidRDefault="004D7853" w:rsidP="00EE75BB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Zamawiający zastrzega sobie prawo dochodzenia odszkodowania przewyższającego wartości wskazanych wyżej kar umownych na zasadach ogólnych kodeksu cywilnego.</w:t>
      </w:r>
    </w:p>
    <w:p w14:paraId="4B9B04A8" w14:textId="77777777" w:rsidR="00D34F19" w:rsidRPr="003C3B9D" w:rsidRDefault="004D7853" w:rsidP="00D34F19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Wykonawca wyraża zgodę na potrącenie przez Zamawiającego naliczonych kar umownych z należnego Wykonawcy wynagrodzenia.</w:t>
      </w:r>
    </w:p>
    <w:p w14:paraId="150E8E94" w14:textId="77777777" w:rsidR="00D34F19" w:rsidRPr="003C3B9D" w:rsidRDefault="00D34F19" w:rsidP="00B4536C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rStyle w:val="hgkelc"/>
          <w:rFonts w:asciiTheme="minorHAnsi" w:hAnsiTheme="minorHAnsi" w:cstheme="minorHAnsi"/>
        </w:rPr>
      </w:pPr>
      <w:r w:rsidRPr="003C3B9D">
        <w:rPr>
          <w:rStyle w:val="hgkelc"/>
          <w:rFonts w:asciiTheme="minorHAnsi" w:hAnsiTheme="minorHAnsi" w:cstheme="minorHAnsi"/>
        </w:rPr>
        <w:t>Łączna maksymalna wysokość kar umownych, których może dochodzić Zamawiający nie może przekroczyć kwoty</w:t>
      </w:r>
      <w:r w:rsidR="00F43394" w:rsidRPr="003C3B9D">
        <w:rPr>
          <w:rStyle w:val="hgkelc"/>
          <w:rFonts w:asciiTheme="minorHAnsi" w:hAnsiTheme="minorHAnsi" w:cstheme="minorHAnsi"/>
        </w:rPr>
        <w:t xml:space="preserve"> </w:t>
      </w:r>
      <w:r w:rsidRPr="003C3B9D">
        <w:rPr>
          <w:rStyle w:val="hgkelc"/>
          <w:rFonts w:asciiTheme="minorHAnsi" w:hAnsiTheme="minorHAnsi" w:cstheme="minorHAnsi"/>
          <w:bCs/>
        </w:rPr>
        <w:t>40 % wartości brutto przedmiotu umowy</w:t>
      </w:r>
      <w:r w:rsidRPr="003C3B9D">
        <w:rPr>
          <w:rStyle w:val="hgkelc"/>
          <w:rFonts w:asciiTheme="minorHAnsi" w:hAnsiTheme="minorHAnsi" w:cstheme="minorHAnsi"/>
        </w:rPr>
        <w:t xml:space="preserve">. </w:t>
      </w:r>
    </w:p>
    <w:p w14:paraId="6A808CAB" w14:textId="77777777" w:rsidR="00D34F19" w:rsidRPr="003C3B9D" w:rsidRDefault="00D34F19" w:rsidP="00655D7A">
      <w:pPr>
        <w:ind w:left="284"/>
        <w:jc w:val="center"/>
        <w:rPr>
          <w:rFonts w:asciiTheme="minorHAnsi" w:hAnsiTheme="minorHAnsi" w:cstheme="minorHAnsi"/>
        </w:rPr>
      </w:pPr>
    </w:p>
    <w:p w14:paraId="60A17235" w14:textId="77777777" w:rsidR="00C778F3" w:rsidRPr="003C3B9D" w:rsidRDefault="00C778F3" w:rsidP="00C778F3">
      <w:pPr>
        <w:tabs>
          <w:tab w:val="left" w:pos="360"/>
        </w:tabs>
        <w:spacing w:line="256" w:lineRule="auto"/>
        <w:jc w:val="center"/>
        <w:rPr>
          <w:rFonts w:asciiTheme="minorHAnsi" w:hAnsiTheme="minorHAnsi" w:cstheme="minorHAnsi"/>
          <w:b/>
          <w:bCs/>
        </w:rPr>
      </w:pPr>
      <w:r w:rsidRPr="003C3B9D">
        <w:rPr>
          <w:rFonts w:asciiTheme="minorHAnsi" w:hAnsiTheme="minorHAnsi" w:cstheme="minorHAnsi"/>
          <w:b/>
          <w:bCs/>
        </w:rPr>
        <w:t>§ 6</w:t>
      </w:r>
    </w:p>
    <w:p w14:paraId="2CA73F49" w14:textId="77777777" w:rsidR="00C778F3" w:rsidRPr="003C3B9D" w:rsidRDefault="00C778F3" w:rsidP="00C778F3">
      <w:pPr>
        <w:jc w:val="center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FAKTURA ELEKTRONICZNA</w:t>
      </w:r>
    </w:p>
    <w:p w14:paraId="273399CE" w14:textId="0EBFA0F9" w:rsidR="00C778F3" w:rsidRPr="003C3B9D" w:rsidRDefault="00C778F3" w:rsidP="00C778F3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1.</w:t>
      </w:r>
      <w:r w:rsidR="00D26DB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Wykonawca ma możliwość przesłania drogą elektroniczną ustrukturyzowanej faktury elektronicznej  w rozumieniu ustawy o elektronicznym fakturowaniu. </w:t>
      </w:r>
    </w:p>
    <w:p w14:paraId="01A035DA" w14:textId="4CF0E38C" w:rsidR="00C778F3" w:rsidRPr="003C3B9D" w:rsidRDefault="00C778F3" w:rsidP="00C778F3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2.</w:t>
      </w:r>
      <w:r w:rsidR="00D26DB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W przypadku, gdy Wykonawca skorzysta z możliwości przesłania ustrukturyzowanej faktury elektronicznej, wówczas zobowiązany jest do skorzystania z Platformy Fakturowania udostępnionej na stronie internetowej </w:t>
      </w:r>
      <w:hyperlink r:id="rId9" w:history="1">
        <w:r w:rsidRPr="003C3B9D">
          <w:rPr>
            <w:rFonts w:asciiTheme="minorHAnsi" w:hAnsiTheme="minorHAnsi" w:cstheme="minorHAnsi"/>
            <w:color w:val="0000FF"/>
            <w:u w:val="single"/>
          </w:rPr>
          <w:t>https://efaktura.gov.pl</w:t>
        </w:r>
      </w:hyperlink>
      <w:r w:rsidRPr="003C3B9D">
        <w:rPr>
          <w:rFonts w:asciiTheme="minorHAnsi" w:hAnsiTheme="minorHAnsi" w:cstheme="minorHAnsi"/>
        </w:rPr>
        <w:t xml:space="preserve">. </w:t>
      </w:r>
    </w:p>
    <w:p w14:paraId="7A3EA0A4" w14:textId="1757DA70" w:rsidR="00C778F3" w:rsidRPr="003C3B9D" w:rsidRDefault="00C778F3" w:rsidP="00C778F3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3.</w:t>
      </w:r>
      <w:r w:rsidR="00D26DB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Zasady związane z wystawieniem ustrukturyzowanych faktur elektronicznych i innych ustrukturyzowanych dokumentów określa ustawa o elektronicznym fakturowaniu oraz akty wykonawcze. </w:t>
      </w:r>
    </w:p>
    <w:p w14:paraId="4FA5B97A" w14:textId="655FF4E6" w:rsidR="00C778F3" w:rsidRPr="003C3B9D" w:rsidRDefault="00C778F3" w:rsidP="00C778F3">
      <w:pPr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4.</w:t>
      </w:r>
      <w:r w:rsidR="00D26DB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W przypadku, gdy Wykonawca korzysta z usług brokera </w:t>
      </w:r>
      <w:r w:rsidRPr="003C3B9D">
        <w:rPr>
          <w:rFonts w:asciiTheme="minorHAnsi" w:hAnsiTheme="minorHAnsi" w:cstheme="minorHAnsi"/>
          <w:b/>
        </w:rPr>
        <w:t>Infinite IT Solutions</w:t>
      </w:r>
      <w:r w:rsidRPr="003C3B9D">
        <w:rPr>
          <w:rFonts w:asciiTheme="minorHAnsi" w:hAnsiTheme="minorHAnsi" w:cstheme="minorHAnsi"/>
        </w:rPr>
        <w:t>, wpisując dane nabywcy:</w:t>
      </w:r>
    </w:p>
    <w:p w14:paraId="23C9531E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- Nabywcą jest Miasto Łódź</w:t>
      </w:r>
    </w:p>
    <w:p w14:paraId="7D86588C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- w sekcji NIP należy wpisać NIP Miasta: 7250028902, </w:t>
      </w:r>
    </w:p>
    <w:p w14:paraId="25FFEAF9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- jako typ numeru PEPPOL należy wybrać NIP,</w:t>
      </w:r>
    </w:p>
    <w:p w14:paraId="65E60C86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- w polu Numer PEPPOL należy wpisać NIP własny jednostki będącej adresatem faktury </w:t>
      </w:r>
    </w:p>
    <w:p w14:paraId="457B681E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- sekcja Odbiorca musi zostać wypełniona zgodnie z miejscem dostawy/odbioru towaru/usługi </w:t>
      </w:r>
      <w:proofErr w:type="spellStart"/>
      <w:r w:rsidRPr="003C3B9D">
        <w:rPr>
          <w:rFonts w:asciiTheme="minorHAnsi" w:hAnsiTheme="minorHAnsi" w:cstheme="minorHAnsi"/>
        </w:rPr>
        <w:t>tj</w:t>
      </w:r>
      <w:proofErr w:type="spellEnd"/>
      <w:r w:rsidRPr="003C3B9D">
        <w:rPr>
          <w:rFonts w:asciiTheme="minorHAnsi" w:hAnsiTheme="minorHAnsi" w:cstheme="minorHAnsi"/>
        </w:rPr>
        <w:t xml:space="preserve"> nazwa Jednostki jako Odbiorca: Centrum Usług Wspólnych Oświaty w Łodzi oraz adres Odbiorcy jako miejsce dostawy/odbioru towaru/usługi: Kopernika 36, 90-552 Łódź</w:t>
      </w:r>
    </w:p>
    <w:p w14:paraId="2A560EE8" w14:textId="0B93BE0B" w:rsidR="00C778F3" w:rsidRPr="003C3B9D" w:rsidRDefault="00C778F3" w:rsidP="00C778F3">
      <w:pPr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5.</w:t>
      </w:r>
      <w:r w:rsidR="00D26DB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W przypadku, gdy Wykonawca korzysta z usług brokera </w:t>
      </w:r>
      <w:proofErr w:type="spellStart"/>
      <w:r w:rsidRPr="003C3B9D">
        <w:rPr>
          <w:rFonts w:asciiTheme="minorHAnsi" w:hAnsiTheme="minorHAnsi" w:cstheme="minorHAnsi"/>
          <w:b/>
        </w:rPr>
        <w:t>PEFexpert</w:t>
      </w:r>
      <w:proofErr w:type="spellEnd"/>
      <w:r w:rsidRPr="003C3B9D">
        <w:rPr>
          <w:rFonts w:asciiTheme="minorHAnsi" w:hAnsiTheme="minorHAnsi" w:cstheme="minorHAnsi"/>
        </w:rPr>
        <w:t>, wpisując dane nabywcy :</w:t>
      </w:r>
    </w:p>
    <w:p w14:paraId="4286A31D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- Nabywcą jest Miasto Łódź</w:t>
      </w:r>
    </w:p>
    <w:p w14:paraId="422C584A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- w sekcji Identyfikator podatkowy należy wpisać NIP Miasta: 7250028902, </w:t>
      </w:r>
    </w:p>
    <w:p w14:paraId="3A43F709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- jako Rodzaj adresu PEF należy wybrać NIP,</w:t>
      </w:r>
    </w:p>
    <w:p w14:paraId="5C68DA2D" w14:textId="77777777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- w polu numer adresu PEF należy wpisać NIP własny jednostki będącej adresatem faktury: 7272809096</w:t>
      </w:r>
    </w:p>
    <w:p w14:paraId="3D86DC3F" w14:textId="65E76CA6" w:rsidR="00C778F3" w:rsidRPr="003C3B9D" w:rsidRDefault="00C778F3" w:rsidP="00C778F3">
      <w:pPr>
        <w:ind w:left="708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 xml:space="preserve">- sekcja Odbiorca musi zostać wypełniona zgodnie z miejscem dostawy/odbioru towaru/usługi </w:t>
      </w:r>
      <w:proofErr w:type="spellStart"/>
      <w:r w:rsidRPr="003C3B9D">
        <w:rPr>
          <w:rFonts w:asciiTheme="minorHAnsi" w:hAnsiTheme="minorHAnsi" w:cstheme="minorHAnsi"/>
        </w:rPr>
        <w:t>tj</w:t>
      </w:r>
      <w:proofErr w:type="spellEnd"/>
      <w:r w:rsidRPr="003C3B9D">
        <w:rPr>
          <w:rFonts w:asciiTheme="minorHAnsi" w:hAnsiTheme="minorHAnsi" w:cstheme="minorHAnsi"/>
        </w:rPr>
        <w:t xml:space="preserve"> nazwa Jednostki jako Odbiorca: Centrum Usług Wspólnych Oświaty w Łodzi oraz adres Odbiorcy jako miejsce dostawy/odbioru towaru/usługi: Kopernika 36, 90-552 Łódź</w:t>
      </w:r>
      <w:r w:rsidR="003C3B9D" w:rsidRPr="003C3B9D">
        <w:rPr>
          <w:rFonts w:asciiTheme="minorHAnsi" w:hAnsiTheme="minorHAnsi" w:cstheme="minorHAnsi"/>
        </w:rPr>
        <w:t xml:space="preserve"> 727-280-90-96</w:t>
      </w:r>
    </w:p>
    <w:p w14:paraId="79BC25F0" w14:textId="0C7BBB39" w:rsidR="00C778F3" w:rsidRPr="003C3B9D" w:rsidRDefault="00C778F3" w:rsidP="00C778F3">
      <w:pPr>
        <w:contextualSpacing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6.</w:t>
      </w:r>
      <w:r w:rsidR="00D26DB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 xml:space="preserve">Wykonawca zobowiązany jest powiadomić Zamawiającego o wystawieniu faktury na Platformie Elektronicznego Fakturowania– na poniższego maila: </w:t>
      </w:r>
      <w:hyperlink r:id="rId10" w:history="1">
        <w:r w:rsidRPr="003C3B9D">
          <w:rPr>
            <w:rFonts w:asciiTheme="minorHAnsi" w:hAnsiTheme="minorHAnsi" w:cstheme="minorHAnsi"/>
            <w:color w:val="0000FF"/>
            <w:u w:val="single"/>
          </w:rPr>
          <w:t>gospodarczy@cuwo.lodz.pl</w:t>
        </w:r>
      </w:hyperlink>
      <w:r w:rsidRPr="003C3B9D">
        <w:rPr>
          <w:rFonts w:asciiTheme="minorHAnsi" w:hAnsiTheme="minorHAnsi" w:cstheme="minorHAnsi"/>
        </w:rPr>
        <w:t xml:space="preserve">. </w:t>
      </w:r>
    </w:p>
    <w:p w14:paraId="42086C36" w14:textId="77777777" w:rsidR="00C778F3" w:rsidRPr="003C3B9D" w:rsidRDefault="00C778F3">
      <w:pPr>
        <w:jc w:val="both"/>
        <w:rPr>
          <w:rFonts w:asciiTheme="minorHAnsi" w:hAnsiTheme="minorHAnsi" w:cstheme="minorHAnsi"/>
          <w:b/>
        </w:rPr>
      </w:pPr>
    </w:p>
    <w:p w14:paraId="582C2F8E" w14:textId="503E1A00" w:rsidR="00A911A8" w:rsidRDefault="004D7853">
      <w:pPr>
        <w:jc w:val="center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  <w:b/>
        </w:rPr>
        <w:t>§6</w:t>
      </w:r>
    </w:p>
    <w:p w14:paraId="797855CD" w14:textId="354F2858" w:rsidR="00343CB5" w:rsidRDefault="00343CB5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ZASADY WSPÓ</w:t>
      </w:r>
      <w:r w:rsidR="006C6A75">
        <w:rPr>
          <w:rFonts w:asciiTheme="minorHAnsi" w:hAnsiTheme="minorHAnsi" w:cstheme="minorHAnsi"/>
          <w:b/>
        </w:rPr>
        <w:t>Ł</w:t>
      </w:r>
      <w:r>
        <w:rPr>
          <w:rFonts w:asciiTheme="minorHAnsi" w:hAnsiTheme="minorHAnsi" w:cstheme="minorHAnsi"/>
          <w:b/>
        </w:rPr>
        <w:t>DZIA</w:t>
      </w:r>
      <w:r w:rsidR="006C6A75">
        <w:rPr>
          <w:rFonts w:asciiTheme="minorHAnsi" w:hAnsiTheme="minorHAnsi" w:cstheme="minorHAnsi"/>
          <w:b/>
        </w:rPr>
        <w:t>Ł</w:t>
      </w:r>
      <w:r>
        <w:rPr>
          <w:rFonts w:asciiTheme="minorHAnsi" w:hAnsiTheme="minorHAnsi" w:cstheme="minorHAnsi"/>
          <w:b/>
        </w:rPr>
        <w:t>ANIA STRON</w:t>
      </w:r>
    </w:p>
    <w:p w14:paraId="1A4048D3" w14:textId="77777777" w:rsidR="00343CB5" w:rsidRPr="00B9289C" w:rsidRDefault="00343CB5" w:rsidP="00343CB5">
      <w:pPr>
        <w:numPr>
          <w:ilvl w:val="0"/>
          <w:numId w:val="19"/>
        </w:numPr>
        <w:tabs>
          <w:tab w:val="left" w:pos="562"/>
        </w:tabs>
        <w:suppressAutoHyphens w:val="0"/>
        <w:spacing w:line="0" w:lineRule="atLeast"/>
        <w:ind w:left="562" w:hanging="562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Nadzór nad realizacją przedmiotu Umowy będą sprawować nw. osoby:</w:t>
      </w:r>
    </w:p>
    <w:p w14:paraId="2F3690E8" w14:textId="77777777" w:rsidR="00343CB5" w:rsidRPr="00B9289C" w:rsidRDefault="00343CB5" w:rsidP="00343CB5">
      <w:pPr>
        <w:spacing w:line="86" w:lineRule="exact"/>
        <w:jc w:val="both"/>
        <w:rPr>
          <w:rFonts w:asciiTheme="minorHAnsi" w:hAnsiTheme="minorHAnsi" w:cstheme="minorHAnsi"/>
        </w:rPr>
      </w:pPr>
    </w:p>
    <w:p w14:paraId="5B61EE58" w14:textId="77777777" w:rsidR="00343CB5" w:rsidRPr="00B9289C" w:rsidRDefault="00343CB5" w:rsidP="00343CB5">
      <w:pPr>
        <w:numPr>
          <w:ilvl w:val="1"/>
          <w:numId w:val="19"/>
        </w:numPr>
        <w:tabs>
          <w:tab w:val="left" w:pos="1142"/>
        </w:tabs>
        <w:suppressAutoHyphens w:val="0"/>
        <w:spacing w:line="294" w:lineRule="auto"/>
        <w:ind w:left="1142" w:hanging="575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lastRenderedPageBreak/>
        <w:t xml:space="preserve">ze strony Zamawiającego: Pani Aneta </w:t>
      </w:r>
      <w:r>
        <w:rPr>
          <w:rFonts w:asciiTheme="minorHAnsi" w:hAnsiTheme="minorHAnsi" w:cstheme="minorHAnsi"/>
        </w:rPr>
        <w:t>Żegnałek</w:t>
      </w:r>
      <w:r w:rsidRPr="00B9289C">
        <w:rPr>
          <w:rFonts w:asciiTheme="minorHAnsi" w:hAnsiTheme="minorHAnsi" w:cstheme="minorHAnsi"/>
        </w:rPr>
        <w:t xml:space="preserve"> – Kierownik Działu Administracyjno – Gospodarczego, tel.: (42) 637-66-64; e-mail: </w:t>
      </w:r>
      <w:hyperlink r:id="rId11" w:history="1">
        <w:r w:rsidRPr="00B9289C">
          <w:rPr>
            <w:rStyle w:val="Hipercze"/>
            <w:rFonts w:asciiTheme="minorHAnsi" w:hAnsiTheme="minorHAnsi" w:cstheme="minorHAnsi"/>
          </w:rPr>
          <w:t>gospodarczy@cuwo.lodz.pl</w:t>
        </w:r>
      </w:hyperlink>
      <w:r w:rsidRPr="00B9289C">
        <w:rPr>
          <w:rFonts w:asciiTheme="minorHAnsi" w:hAnsiTheme="minorHAnsi" w:cstheme="minorHAnsi"/>
        </w:rPr>
        <w:t xml:space="preserve"> </w:t>
      </w:r>
    </w:p>
    <w:p w14:paraId="57018C8B" w14:textId="77777777" w:rsidR="00343CB5" w:rsidRPr="00B9289C" w:rsidRDefault="00343CB5" w:rsidP="00343CB5">
      <w:pPr>
        <w:numPr>
          <w:ilvl w:val="1"/>
          <w:numId w:val="19"/>
        </w:numPr>
        <w:tabs>
          <w:tab w:val="left" w:pos="1142"/>
        </w:tabs>
        <w:suppressAutoHyphens w:val="0"/>
        <w:spacing w:line="0" w:lineRule="atLeast"/>
        <w:ind w:left="1142" w:hanging="575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 xml:space="preserve">ze   strony   Wykonawcy:   ……………………..   tel.: ………….. ;   e-mail: ………………………. </w:t>
      </w:r>
    </w:p>
    <w:p w14:paraId="7179A3E2" w14:textId="77777777" w:rsidR="00343CB5" w:rsidRPr="00B9289C" w:rsidRDefault="00343CB5" w:rsidP="00343CB5">
      <w:pPr>
        <w:spacing w:line="87" w:lineRule="exact"/>
        <w:jc w:val="both"/>
        <w:rPr>
          <w:rFonts w:asciiTheme="minorHAnsi" w:hAnsiTheme="minorHAnsi" w:cstheme="minorHAnsi"/>
        </w:rPr>
      </w:pPr>
    </w:p>
    <w:p w14:paraId="62910AD0" w14:textId="77777777" w:rsidR="00343CB5" w:rsidRPr="00B9289C" w:rsidRDefault="00343CB5" w:rsidP="00343CB5">
      <w:pPr>
        <w:spacing w:line="0" w:lineRule="atLeast"/>
        <w:ind w:left="562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zwane dalej „Nadzorującymi”.</w:t>
      </w:r>
    </w:p>
    <w:p w14:paraId="7158B530" w14:textId="77777777" w:rsidR="00343CB5" w:rsidRPr="00B9289C" w:rsidRDefault="00343CB5" w:rsidP="00343CB5">
      <w:pPr>
        <w:spacing w:line="88" w:lineRule="exact"/>
        <w:jc w:val="both"/>
        <w:rPr>
          <w:rFonts w:asciiTheme="minorHAnsi" w:hAnsiTheme="minorHAnsi" w:cstheme="minorHAnsi"/>
        </w:rPr>
      </w:pPr>
    </w:p>
    <w:p w14:paraId="732BD44B" w14:textId="77777777" w:rsidR="00343CB5" w:rsidRPr="00B9289C" w:rsidRDefault="00343CB5" w:rsidP="00343CB5">
      <w:pPr>
        <w:numPr>
          <w:ilvl w:val="0"/>
          <w:numId w:val="20"/>
        </w:numPr>
        <w:tabs>
          <w:tab w:val="left" w:pos="562"/>
        </w:tabs>
        <w:suppressAutoHyphens w:val="0"/>
        <w:spacing w:line="293" w:lineRule="auto"/>
        <w:ind w:left="562" w:hanging="562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Nadzorujący upoważnieni są do uzgadniania na bieżąco spraw związanych z realizacją Umowy, przy czym związani są warunkami i terminami ustalonymi w Umowie.</w:t>
      </w:r>
    </w:p>
    <w:p w14:paraId="737C23C6" w14:textId="77777777" w:rsidR="00343CB5" w:rsidRPr="00B9289C" w:rsidRDefault="00343CB5" w:rsidP="00343CB5">
      <w:pPr>
        <w:spacing w:line="1" w:lineRule="exact"/>
        <w:jc w:val="both"/>
        <w:rPr>
          <w:rFonts w:asciiTheme="minorHAnsi" w:hAnsiTheme="minorHAnsi" w:cstheme="minorHAnsi"/>
        </w:rPr>
      </w:pPr>
    </w:p>
    <w:p w14:paraId="7C755DBC" w14:textId="77777777" w:rsidR="00343CB5" w:rsidRPr="00B9289C" w:rsidRDefault="00343CB5" w:rsidP="00343CB5">
      <w:pPr>
        <w:numPr>
          <w:ilvl w:val="0"/>
          <w:numId w:val="20"/>
        </w:numPr>
        <w:tabs>
          <w:tab w:val="left" w:pos="562"/>
        </w:tabs>
        <w:suppressAutoHyphens w:val="0"/>
        <w:spacing w:line="281" w:lineRule="auto"/>
        <w:ind w:left="562" w:hanging="562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Każda Strona zobowiązuje się zawiadomić na piśmie drugą Stronę o zmianie swojego Nadzorującego; dla skutecznej zmiany Nadzorującego nie jest konieczne sporządzenie aneksu do Umowy.</w:t>
      </w:r>
    </w:p>
    <w:p w14:paraId="3D99EA69" w14:textId="77777777" w:rsidR="00343CB5" w:rsidRPr="00B9289C" w:rsidRDefault="00343CB5" w:rsidP="00343CB5">
      <w:pPr>
        <w:spacing w:line="11" w:lineRule="exact"/>
        <w:jc w:val="both"/>
        <w:rPr>
          <w:rFonts w:asciiTheme="minorHAnsi" w:hAnsiTheme="minorHAnsi" w:cstheme="minorHAnsi"/>
        </w:rPr>
      </w:pPr>
    </w:p>
    <w:p w14:paraId="54C29463" w14:textId="77777777" w:rsidR="00343CB5" w:rsidRPr="00B9289C" w:rsidRDefault="00343CB5" w:rsidP="00343CB5">
      <w:pPr>
        <w:numPr>
          <w:ilvl w:val="0"/>
          <w:numId w:val="20"/>
        </w:numPr>
        <w:tabs>
          <w:tab w:val="left" w:pos="562"/>
        </w:tabs>
        <w:suppressAutoHyphens w:val="0"/>
        <w:spacing w:line="297" w:lineRule="auto"/>
        <w:ind w:left="562" w:hanging="562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Nadzorujący mogą komunikować się ze sobą w sprawach związanych z realizacją Umowy za pomocą środków technicznych – telefonicznie, faksem, pocztą elektroniczną.</w:t>
      </w:r>
    </w:p>
    <w:p w14:paraId="7729151F" w14:textId="77777777" w:rsidR="00343CB5" w:rsidRDefault="00343CB5" w:rsidP="00343CB5">
      <w:pPr>
        <w:rPr>
          <w:rFonts w:asciiTheme="minorHAnsi" w:hAnsiTheme="minorHAnsi" w:cstheme="minorHAnsi"/>
          <w:b/>
        </w:rPr>
      </w:pPr>
    </w:p>
    <w:p w14:paraId="37E0324A" w14:textId="7C84EE6A" w:rsidR="006C6A75" w:rsidRDefault="006C6A75" w:rsidP="006C6A75">
      <w:pPr>
        <w:spacing w:line="0" w:lineRule="atLeast"/>
        <w:ind w:right="18"/>
        <w:jc w:val="center"/>
        <w:rPr>
          <w:rFonts w:asciiTheme="minorHAnsi" w:hAnsiTheme="minorHAnsi" w:cstheme="minorHAnsi"/>
          <w:b/>
        </w:rPr>
      </w:pPr>
      <w:r w:rsidRPr="00B9289C">
        <w:rPr>
          <w:rFonts w:asciiTheme="minorHAnsi" w:hAnsiTheme="minorHAnsi" w:cstheme="minorHAnsi"/>
          <w:b/>
        </w:rPr>
        <w:t>§ 7</w:t>
      </w:r>
    </w:p>
    <w:p w14:paraId="12BB5125" w14:textId="61A75262" w:rsidR="002014C0" w:rsidRDefault="002014C0" w:rsidP="006C6A75">
      <w:pPr>
        <w:spacing w:line="0" w:lineRule="atLeast"/>
        <w:ind w:right="1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WARUNKI ZMIANY UMOWY</w:t>
      </w:r>
    </w:p>
    <w:p w14:paraId="32CCBDE4" w14:textId="77777777" w:rsidR="002014C0" w:rsidRPr="00B9289C" w:rsidRDefault="002014C0" w:rsidP="002014C0">
      <w:pPr>
        <w:numPr>
          <w:ilvl w:val="0"/>
          <w:numId w:val="21"/>
        </w:numPr>
        <w:tabs>
          <w:tab w:val="left" w:pos="562"/>
        </w:tabs>
        <w:suppressAutoHyphens w:val="0"/>
        <w:spacing w:line="0" w:lineRule="atLeast"/>
        <w:ind w:left="562" w:hanging="562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Zamawiający przewiduje możliwość zmian Umowy w następujących przypadkach:</w:t>
      </w:r>
    </w:p>
    <w:p w14:paraId="739D9BFB" w14:textId="77777777" w:rsidR="002014C0" w:rsidRPr="00B9289C" w:rsidRDefault="002014C0" w:rsidP="002014C0">
      <w:pPr>
        <w:spacing w:line="86" w:lineRule="exact"/>
        <w:jc w:val="both"/>
        <w:rPr>
          <w:rFonts w:asciiTheme="minorHAnsi" w:hAnsiTheme="minorHAnsi" w:cstheme="minorHAnsi"/>
        </w:rPr>
      </w:pPr>
    </w:p>
    <w:p w14:paraId="0075E951" w14:textId="77777777" w:rsidR="002014C0" w:rsidRDefault="002014C0" w:rsidP="002014C0">
      <w:pPr>
        <w:numPr>
          <w:ilvl w:val="1"/>
          <w:numId w:val="21"/>
        </w:numPr>
        <w:tabs>
          <w:tab w:val="left" w:pos="1142"/>
        </w:tabs>
        <w:suppressAutoHyphens w:val="0"/>
        <w:spacing w:line="281" w:lineRule="auto"/>
        <w:ind w:left="1142" w:hanging="575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gdy konieczność wprowadzenia zmian będzie następstwem wystąpienia przyczyn zewnętrznych niezależnych od Zamawiającego oraz Wykonawcy, skutkujących niemożliwością prowadzenia działań w celu wykonania Umowy;</w:t>
      </w:r>
    </w:p>
    <w:p w14:paraId="46848917" w14:textId="77777777" w:rsidR="002014C0" w:rsidRPr="00B9289C" w:rsidRDefault="002014C0" w:rsidP="002014C0">
      <w:pPr>
        <w:numPr>
          <w:ilvl w:val="1"/>
          <w:numId w:val="21"/>
        </w:numPr>
        <w:tabs>
          <w:tab w:val="left" w:pos="1142"/>
        </w:tabs>
        <w:suppressAutoHyphens w:val="0"/>
        <w:spacing w:line="281" w:lineRule="auto"/>
        <w:ind w:left="1142" w:hanging="57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gdy konieczność wprowadzenia zmian będzie wynikiem zaistnienia siły wyższej, tj. zdarzenia losowego wywołanego przez czynniki zewnętrzne, którego nie można było przewidzieć ani mu zapobiec lub przezwyciężyć poprzez dochowanie należytej staranności, w szczególności zagrażającego bezpośrednio życiu lub zdrowiu ludzi lub grożącego powstaniem szkody w znacznych rozmiarach .</w:t>
      </w:r>
    </w:p>
    <w:p w14:paraId="658C07D4" w14:textId="77777777" w:rsidR="002014C0" w:rsidRPr="00B9289C" w:rsidRDefault="002014C0" w:rsidP="002014C0">
      <w:pPr>
        <w:spacing w:line="11" w:lineRule="exact"/>
        <w:jc w:val="both"/>
        <w:rPr>
          <w:rFonts w:asciiTheme="minorHAnsi" w:hAnsiTheme="minorHAnsi" w:cstheme="minorHAnsi"/>
        </w:rPr>
      </w:pPr>
    </w:p>
    <w:p w14:paraId="48153877" w14:textId="77777777" w:rsidR="002014C0" w:rsidRPr="00B9289C" w:rsidRDefault="002014C0" w:rsidP="002014C0">
      <w:pPr>
        <w:spacing w:line="54" w:lineRule="exact"/>
        <w:jc w:val="both"/>
        <w:rPr>
          <w:rFonts w:asciiTheme="minorHAnsi" w:hAnsiTheme="minorHAnsi" w:cstheme="minorHAnsi"/>
        </w:rPr>
      </w:pPr>
    </w:p>
    <w:p w14:paraId="71240F02" w14:textId="77777777" w:rsidR="002014C0" w:rsidRPr="00B9289C" w:rsidRDefault="002014C0" w:rsidP="002014C0">
      <w:pPr>
        <w:numPr>
          <w:ilvl w:val="0"/>
          <w:numId w:val="22"/>
        </w:numPr>
        <w:tabs>
          <w:tab w:val="left" w:pos="562"/>
        </w:tabs>
        <w:suppressAutoHyphens w:val="0"/>
        <w:spacing w:line="0" w:lineRule="atLeast"/>
        <w:ind w:left="562" w:hanging="562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Zmiany Umowy wymagają formy pisemnej pod rygorem nieważności.</w:t>
      </w:r>
    </w:p>
    <w:p w14:paraId="0F60ED8F" w14:textId="77777777" w:rsidR="002014C0" w:rsidRPr="00B9289C" w:rsidRDefault="002014C0" w:rsidP="006C6A75">
      <w:pPr>
        <w:spacing w:line="0" w:lineRule="atLeast"/>
        <w:ind w:right="18"/>
        <w:jc w:val="center"/>
        <w:rPr>
          <w:rFonts w:asciiTheme="minorHAnsi" w:hAnsiTheme="minorHAnsi" w:cstheme="minorHAnsi"/>
          <w:b/>
        </w:rPr>
      </w:pPr>
    </w:p>
    <w:p w14:paraId="64D402F3" w14:textId="0E5EDB7B" w:rsidR="00343CB5" w:rsidRDefault="00343CB5">
      <w:pPr>
        <w:jc w:val="center"/>
        <w:rPr>
          <w:rFonts w:asciiTheme="minorHAnsi" w:hAnsiTheme="minorHAnsi" w:cstheme="minorHAnsi"/>
          <w:b/>
        </w:rPr>
      </w:pPr>
    </w:p>
    <w:p w14:paraId="0C8C9F77" w14:textId="4C379816" w:rsidR="006C6A75" w:rsidRPr="00B9289C" w:rsidRDefault="006C6A75" w:rsidP="006C6A75">
      <w:pPr>
        <w:spacing w:line="0" w:lineRule="atLeast"/>
        <w:ind w:right="1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8</w:t>
      </w:r>
    </w:p>
    <w:p w14:paraId="32292F8E" w14:textId="07963964" w:rsidR="00A911A8" w:rsidRPr="003C3B9D" w:rsidRDefault="00A911A8" w:rsidP="002014C0">
      <w:pPr>
        <w:jc w:val="center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  <w:b/>
          <w:bCs/>
        </w:rPr>
        <w:t>POSTANOWIENIA KOŃCOWE</w:t>
      </w:r>
    </w:p>
    <w:p w14:paraId="711233AC" w14:textId="77777777" w:rsidR="004D7853" w:rsidRPr="003C3B9D" w:rsidRDefault="004D7853" w:rsidP="004D7853">
      <w:pPr>
        <w:numPr>
          <w:ilvl w:val="0"/>
          <w:numId w:val="3"/>
        </w:numPr>
        <w:spacing w:line="256" w:lineRule="auto"/>
        <w:ind w:left="360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Strony ustalają, że nie przewidują zmian postanowień Umowy w stosunku do treści oferty, na podstawie której dokonano wyboru Wykonawcy z wyjątkiem zmian, których konieczność wprowadzenia wynika z okoliczności, których nie można było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przewidzieć w chwili zawarcia,</w:t>
      </w:r>
      <w:r w:rsidR="00F43394" w:rsidRPr="003C3B9D">
        <w:rPr>
          <w:rFonts w:asciiTheme="minorHAnsi" w:hAnsiTheme="minorHAnsi" w:cstheme="minorHAnsi"/>
        </w:rPr>
        <w:t xml:space="preserve"> </w:t>
      </w:r>
      <w:r w:rsidRPr="003C3B9D">
        <w:rPr>
          <w:rFonts w:asciiTheme="minorHAnsi" w:hAnsiTheme="minorHAnsi" w:cstheme="minorHAnsi"/>
        </w:rPr>
        <w:t>lub zmiany te są korzystne dla Zamawiającego.</w:t>
      </w:r>
    </w:p>
    <w:p w14:paraId="62554C90" w14:textId="77777777" w:rsidR="00A911A8" w:rsidRPr="003C3B9D" w:rsidRDefault="00A911A8" w:rsidP="004D7853">
      <w:pPr>
        <w:numPr>
          <w:ilvl w:val="0"/>
          <w:numId w:val="3"/>
        </w:numPr>
        <w:spacing w:line="256" w:lineRule="auto"/>
        <w:ind w:left="360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Sprawy sporne wynikające z umowy, dla których strony nie znajdą polubownego rozwiązania, będą rozstrzygane przez sąd powszechny właściwy miejscowo dla Zamawiającego.</w:t>
      </w:r>
    </w:p>
    <w:p w14:paraId="78AFA25A" w14:textId="77777777" w:rsidR="009B5E4B" w:rsidRDefault="00A911A8" w:rsidP="009B5E4B">
      <w:pPr>
        <w:numPr>
          <w:ilvl w:val="0"/>
          <w:numId w:val="3"/>
        </w:numPr>
        <w:spacing w:line="256" w:lineRule="auto"/>
        <w:ind w:left="360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W sprawach nieuregulowanych umową mają zastosowanie przepisy Kodeksu cywilnego oraz powszechnie obowiązujące przepisy prawa.</w:t>
      </w:r>
    </w:p>
    <w:p w14:paraId="769163E8" w14:textId="722AE55E" w:rsidR="009B5E4B" w:rsidRPr="00A95034" w:rsidRDefault="009B5E4B" w:rsidP="00A95034">
      <w:pPr>
        <w:numPr>
          <w:ilvl w:val="0"/>
          <w:numId w:val="3"/>
        </w:numPr>
        <w:spacing w:line="256" w:lineRule="auto"/>
        <w:ind w:left="360"/>
        <w:jc w:val="both"/>
        <w:rPr>
          <w:rFonts w:asciiTheme="minorHAnsi" w:hAnsiTheme="minorHAnsi" w:cstheme="minorHAnsi"/>
        </w:rPr>
      </w:pPr>
      <w:r w:rsidRPr="009B5E4B">
        <w:rPr>
          <w:rFonts w:asciiTheme="minorHAnsi" w:hAnsiTheme="minorHAnsi" w:cstheme="minorHAnsi"/>
        </w:rPr>
        <w:t>Korespondencja między Stronami, w tym powiadomienia, zawiadomienia, oświadczenia woli</w:t>
      </w:r>
      <w:r w:rsidR="00A95034">
        <w:rPr>
          <w:rFonts w:asciiTheme="minorHAnsi" w:hAnsiTheme="minorHAnsi" w:cstheme="minorHAnsi"/>
        </w:rPr>
        <w:t xml:space="preserve"> i </w:t>
      </w:r>
      <w:r w:rsidRPr="00A95034">
        <w:rPr>
          <w:rFonts w:asciiTheme="minorHAnsi" w:hAnsiTheme="minorHAnsi" w:cstheme="minorHAnsi"/>
        </w:rPr>
        <w:t>wiedzy, z wyłączeniem bieżących kontaktów, o których mowa w § 6 ust. 1 Umowy będzie kierowana na następujące adresy:</w:t>
      </w:r>
    </w:p>
    <w:p w14:paraId="42B2BC15" w14:textId="77777777" w:rsidR="009B5E4B" w:rsidRPr="00B9289C" w:rsidRDefault="009B5E4B" w:rsidP="009B5E4B">
      <w:pPr>
        <w:spacing w:line="1" w:lineRule="exact"/>
        <w:jc w:val="both"/>
        <w:rPr>
          <w:rFonts w:asciiTheme="minorHAnsi" w:hAnsiTheme="minorHAnsi" w:cstheme="minorHAnsi"/>
        </w:rPr>
      </w:pPr>
    </w:p>
    <w:p w14:paraId="5DE654C2" w14:textId="77777777" w:rsidR="009B5E4B" w:rsidRPr="00B9289C" w:rsidRDefault="009B5E4B" w:rsidP="009B5E4B">
      <w:pPr>
        <w:numPr>
          <w:ilvl w:val="1"/>
          <w:numId w:val="25"/>
        </w:numPr>
        <w:tabs>
          <w:tab w:val="left" w:pos="1142"/>
        </w:tabs>
        <w:suppressAutoHyphens w:val="0"/>
        <w:spacing w:line="0" w:lineRule="atLeast"/>
        <w:ind w:left="1142" w:hanging="575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 xml:space="preserve">Wykonawca – </w:t>
      </w:r>
      <w:r>
        <w:rPr>
          <w:rFonts w:asciiTheme="minorHAnsi" w:hAnsiTheme="minorHAnsi" w:cstheme="minorHAnsi"/>
        </w:rPr>
        <w:t>…………………………..</w:t>
      </w:r>
    </w:p>
    <w:p w14:paraId="684E7C3A" w14:textId="77777777" w:rsidR="009B5E4B" w:rsidRPr="00B9289C" w:rsidRDefault="009B5E4B" w:rsidP="009B5E4B">
      <w:pPr>
        <w:spacing w:line="86" w:lineRule="exact"/>
        <w:jc w:val="both"/>
        <w:rPr>
          <w:rFonts w:asciiTheme="minorHAnsi" w:hAnsiTheme="minorHAnsi" w:cstheme="minorHAnsi"/>
        </w:rPr>
      </w:pPr>
    </w:p>
    <w:p w14:paraId="2600B089" w14:textId="77777777" w:rsidR="009B5E4B" w:rsidRPr="00B9289C" w:rsidRDefault="009B5E4B" w:rsidP="009B5E4B">
      <w:pPr>
        <w:numPr>
          <w:ilvl w:val="1"/>
          <w:numId w:val="25"/>
        </w:numPr>
        <w:tabs>
          <w:tab w:val="left" w:pos="1142"/>
        </w:tabs>
        <w:suppressAutoHyphens w:val="0"/>
        <w:spacing w:line="0" w:lineRule="atLeast"/>
        <w:ind w:left="1142" w:hanging="575"/>
        <w:jc w:val="both"/>
        <w:rPr>
          <w:rFonts w:asciiTheme="minorHAnsi" w:hAnsiTheme="minorHAnsi" w:cstheme="minorHAnsi"/>
        </w:rPr>
      </w:pPr>
      <w:r w:rsidRPr="00B9289C">
        <w:rPr>
          <w:rFonts w:asciiTheme="minorHAnsi" w:hAnsiTheme="minorHAnsi" w:cstheme="minorHAnsi"/>
        </w:rPr>
        <w:t>Zamawiający – Centrum Usług Wspólnych Oświaty w Łodzi, ul. Kopernika 36, 92-547 Łódź.</w:t>
      </w:r>
    </w:p>
    <w:p w14:paraId="530668DA" w14:textId="35EC7901" w:rsidR="009B5E4B" w:rsidRDefault="009B5E4B">
      <w:pPr>
        <w:numPr>
          <w:ilvl w:val="0"/>
          <w:numId w:val="3"/>
        </w:numPr>
        <w:spacing w:line="25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 każdej zmianie adresu Strona zobowiązana jest powiadomić niezwłocznie drugą Stronę</w:t>
      </w:r>
    </w:p>
    <w:p w14:paraId="4BEADECC" w14:textId="371AD484" w:rsidR="009B5E4B" w:rsidRPr="003C3B9D" w:rsidRDefault="00A95034">
      <w:pPr>
        <w:numPr>
          <w:ilvl w:val="0"/>
          <w:numId w:val="3"/>
        </w:numPr>
        <w:spacing w:line="25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Niedopełnieni obowiązku określonego w ust. 4</w:t>
      </w:r>
      <w:r w:rsidRPr="00B9289C">
        <w:rPr>
          <w:rFonts w:asciiTheme="minorHAnsi" w:hAnsiTheme="minorHAnsi" w:cstheme="minorHAnsi"/>
        </w:rPr>
        <w:t xml:space="preserve"> skutkuje uznaniem za doręczoną korespondencji wysłanej na poprzednio wskazany adres.</w:t>
      </w:r>
    </w:p>
    <w:p w14:paraId="755947B3" w14:textId="77777777" w:rsidR="00A911A8" w:rsidRPr="003C3B9D" w:rsidRDefault="00A911A8">
      <w:pPr>
        <w:numPr>
          <w:ilvl w:val="0"/>
          <w:numId w:val="3"/>
        </w:numPr>
        <w:spacing w:line="256" w:lineRule="auto"/>
        <w:ind w:left="360"/>
        <w:jc w:val="both"/>
        <w:rPr>
          <w:rFonts w:asciiTheme="minorHAnsi" w:hAnsiTheme="minorHAnsi" w:cstheme="minorHAnsi"/>
        </w:rPr>
      </w:pPr>
      <w:r w:rsidRPr="003C3B9D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7D208D25" w14:textId="77777777" w:rsidR="00A911A8" w:rsidRPr="003C3B9D" w:rsidRDefault="00A911A8">
      <w:pPr>
        <w:spacing w:line="256" w:lineRule="auto"/>
        <w:ind w:left="360"/>
        <w:jc w:val="both"/>
        <w:rPr>
          <w:rFonts w:asciiTheme="minorHAnsi" w:hAnsiTheme="minorHAnsi" w:cstheme="minorHAnsi"/>
        </w:rPr>
      </w:pPr>
    </w:p>
    <w:p w14:paraId="64D3ACAA" w14:textId="77777777" w:rsidR="00A911A8" w:rsidRPr="003C3B9D" w:rsidRDefault="00A911A8">
      <w:pPr>
        <w:spacing w:line="256" w:lineRule="auto"/>
        <w:ind w:left="360"/>
        <w:jc w:val="both"/>
        <w:rPr>
          <w:rFonts w:asciiTheme="minorHAnsi" w:hAnsiTheme="minorHAnsi" w:cstheme="minorHAnsi"/>
        </w:rPr>
      </w:pPr>
    </w:p>
    <w:p w14:paraId="2793E913" w14:textId="77777777" w:rsidR="00A911A8" w:rsidRPr="003C3B9D" w:rsidRDefault="00A911A8">
      <w:pPr>
        <w:overflowPunct w:val="0"/>
        <w:autoSpaceDE w:val="0"/>
        <w:jc w:val="both"/>
        <w:textAlignment w:val="baseline"/>
        <w:rPr>
          <w:rFonts w:asciiTheme="minorHAnsi" w:hAnsiTheme="minorHAnsi" w:cstheme="minorHAnsi"/>
        </w:rPr>
      </w:pPr>
    </w:p>
    <w:p w14:paraId="70614648" w14:textId="6433FC7A" w:rsidR="00A911A8" w:rsidRDefault="00A911A8">
      <w:pPr>
        <w:overflowPunct w:val="0"/>
        <w:autoSpaceDE w:val="0"/>
        <w:jc w:val="both"/>
        <w:textAlignment w:val="baseline"/>
        <w:rPr>
          <w:rFonts w:asciiTheme="minorHAnsi" w:hAnsiTheme="minorHAnsi" w:cstheme="minorHAnsi"/>
          <w:b/>
        </w:rPr>
      </w:pPr>
      <w:r w:rsidRPr="003C3B9D">
        <w:rPr>
          <w:rFonts w:asciiTheme="minorHAnsi" w:hAnsiTheme="minorHAnsi" w:cstheme="minorHAnsi"/>
        </w:rPr>
        <w:tab/>
      </w:r>
      <w:r w:rsidRPr="003C3B9D">
        <w:rPr>
          <w:rFonts w:asciiTheme="minorHAnsi" w:hAnsiTheme="minorHAnsi" w:cstheme="minorHAnsi"/>
        </w:rPr>
        <w:tab/>
      </w:r>
      <w:r w:rsidRPr="003C3B9D">
        <w:rPr>
          <w:rFonts w:asciiTheme="minorHAnsi" w:hAnsiTheme="minorHAnsi" w:cstheme="minorHAnsi"/>
          <w:b/>
        </w:rPr>
        <w:t xml:space="preserve">ZAMAWIAJĄCY </w:t>
      </w:r>
      <w:r w:rsidRPr="003C3B9D">
        <w:rPr>
          <w:rFonts w:asciiTheme="minorHAnsi" w:hAnsiTheme="minorHAnsi" w:cstheme="minorHAnsi"/>
          <w:b/>
        </w:rPr>
        <w:tab/>
      </w:r>
      <w:r w:rsidRPr="003C3B9D">
        <w:rPr>
          <w:rFonts w:asciiTheme="minorHAnsi" w:hAnsiTheme="minorHAnsi" w:cstheme="minorHAnsi"/>
          <w:b/>
        </w:rPr>
        <w:tab/>
      </w:r>
      <w:r w:rsidRPr="003C3B9D">
        <w:rPr>
          <w:rFonts w:asciiTheme="minorHAnsi" w:hAnsiTheme="minorHAnsi" w:cstheme="minorHAnsi"/>
          <w:b/>
        </w:rPr>
        <w:tab/>
      </w:r>
      <w:r w:rsidRPr="003C3B9D">
        <w:rPr>
          <w:rFonts w:asciiTheme="minorHAnsi" w:hAnsiTheme="minorHAnsi" w:cstheme="minorHAnsi"/>
          <w:b/>
        </w:rPr>
        <w:tab/>
      </w:r>
      <w:r w:rsidRPr="003C3B9D">
        <w:rPr>
          <w:rFonts w:asciiTheme="minorHAnsi" w:hAnsiTheme="minorHAnsi" w:cstheme="minorHAnsi"/>
          <w:b/>
        </w:rPr>
        <w:tab/>
        <w:t>WYKONAWCA</w:t>
      </w:r>
    </w:p>
    <w:p w14:paraId="3969AD90" w14:textId="60B40B07" w:rsidR="00A95034" w:rsidRDefault="00A95034">
      <w:pPr>
        <w:overflowPunct w:val="0"/>
        <w:autoSpaceDE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7618035A" w14:textId="77777777" w:rsidR="00A95034" w:rsidRDefault="00A95034">
      <w:pPr>
        <w:overflowPunct w:val="0"/>
        <w:autoSpaceDE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4BBE1835" w14:textId="2A5D46EF" w:rsidR="00A95034" w:rsidRDefault="00A95034">
      <w:pPr>
        <w:overflowPunct w:val="0"/>
        <w:autoSpaceDE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57770122" w14:textId="21D1E44A" w:rsidR="00A95034" w:rsidRPr="003C3B9D" w:rsidRDefault="00A95034">
      <w:pPr>
        <w:overflowPunct w:val="0"/>
        <w:autoSpaceDE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…………………………………………………………… 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…………………………………………………………</w:t>
      </w:r>
    </w:p>
    <w:sectPr w:rsidR="00A95034" w:rsidRPr="003C3B9D" w:rsidSect="003A771B">
      <w:footerReference w:type="default" r:id="rId12"/>
      <w:pgSz w:w="11906" w:h="16838"/>
      <w:pgMar w:top="709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456C4" w14:textId="77777777" w:rsidR="00606D2C" w:rsidRDefault="00606D2C">
      <w:r>
        <w:separator/>
      </w:r>
    </w:p>
  </w:endnote>
  <w:endnote w:type="continuationSeparator" w:id="0">
    <w:p w14:paraId="796863EC" w14:textId="77777777" w:rsidR="00606D2C" w:rsidRDefault="0060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B8E9A" w14:textId="08444814" w:rsidR="00B4536C" w:rsidRDefault="00B4536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E7A02">
      <w:rPr>
        <w:noProof/>
      </w:rPr>
      <w:t>1</w:t>
    </w:r>
    <w:r>
      <w:rPr>
        <w:noProof/>
      </w:rPr>
      <w:fldChar w:fldCharType="end"/>
    </w:r>
  </w:p>
  <w:p w14:paraId="304A8522" w14:textId="77777777" w:rsidR="00B4536C" w:rsidRDefault="00B453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2413F" w14:textId="77777777" w:rsidR="00606D2C" w:rsidRDefault="00606D2C">
      <w:r>
        <w:separator/>
      </w:r>
    </w:p>
  </w:footnote>
  <w:footnote w:type="continuationSeparator" w:id="0">
    <w:p w14:paraId="57D84201" w14:textId="77777777" w:rsidR="00606D2C" w:rsidRDefault="00606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Cs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C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5E45D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1BD7B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2"/>
    <w:multiLevelType w:val="hybridMultilevel"/>
    <w:tmpl w:val="257130A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3"/>
    <w:multiLevelType w:val="hybridMultilevel"/>
    <w:tmpl w:val="62BBD95A"/>
    <w:lvl w:ilvl="0" w:tplc="FFFFFFFF">
      <w:numFmt w:val="decimal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4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11E1A65"/>
    <w:multiLevelType w:val="hybridMultilevel"/>
    <w:tmpl w:val="A85A1E5E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E316D3"/>
    <w:multiLevelType w:val="hybridMultilevel"/>
    <w:tmpl w:val="D9E0F1DE"/>
    <w:lvl w:ilvl="0" w:tplc="8AF44B26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44837AC"/>
    <w:multiLevelType w:val="hybridMultilevel"/>
    <w:tmpl w:val="86DACD14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3B0026"/>
    <w:multiLevelType w:val="hybridMultilevel"/>
    <w:tmpl w:val="C528486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94180D"/>
    <w:multiLevelType w:val="hybridMultilevel"/>
    <w:tmpl w:val="CA8E4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581380"/>
    <w:multiLevelType w:val="hybridMultilevel"/>
    <w:tmpl w:val="141014E0"/>
    <w:lvl w:ilvl="0" w:tplc="1EA625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2658C9"/>
    <w:multiLevelType w:val="hybridMultilevel"/>
    <w:tmpl w:val="6D6EB62C"/>
    <w:lvl w:ilvl="0" w:tplc="F3A6DD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3"/>
  </w:num>
  <w:num w:numId="18">
    <w:abstractNumId w:val="24"/>
  </w:num>
  <w:num w:numId="19">
    <w:abstractNumId w:val="11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0E"/>
    <w:rsid w:val="000125B8"/>
    <w:rsid w:val="00020DFD"/>
    <w:rsid w:val="000362E5"/>
    <w:rsid w:val="000467E2"/>
    <w:rsid w:val="000867FC"/>
    <w:rsid w:val="00096895"/>
    <w:rsid w:val="00097470"/>
    <w:rsid w:val="000B7488"/>
    <w:rsid w:val="000D0B90"/>
    <w:rsid w:val="000F5F1B"/>
    <w:rsid w:val="001521A9"/>
    <w:rsid w:val="00167B7F"/>
    <w:rsid w:val="001812CB"/>
    <w:rsid w:val="00187A93"/>
    <w:rsid w:val="001C49A4"/>
    <w:rsid w:val="002014C0"/>
    <w:rsid w:val="002076E8"/>
    <w:rsid w:val="00215E90"/>
    <w:rsid w:val="002175DE"/>
    <w:rsid w:val="00230D1B"/>
    <w:rsid w:val="002B3E59"/>
    <w:rsid w:val="002E3437"/>
    <w:rsid w:val="002E3CBA"/>
    <w:rsid w:val="002E4B0B"/>
    <w:rsid w:val="002F2EB8"/>
    <w:rsid w:val="0030220E"/>
    <w:rsid w:val="00330C0A"/>
    <w:rsid w:val="00343CB5"/>
    <w:rsid w:val="00372444"/>
    <w:rsid w:val="00391F84"/>
    <w:rsid w:val="00393163"/>
    <w:rsid w:val="003A771B"/>
    <w:rsid w:val="003C21A1"/>
    <w:rsid w:val="003C3B9D"/>
    <w:rsid w:val="003D2B9D"/>
    <w:rsid w:val="003E259B"/>
    <w:rsid w:val="003E7A02"/>
    <w:rsid w:val="003F13B8"/>
    <w:rsid w:val="0046614D"/>
    <w:rsid w:val="00467E1F"/>
    <w:rsid w:val="004923B5"/>
    <w:rsid w:val="004A23E0"/>
    <w:rsid w:val="004A4FDF"/>
    <w:rsid w:val="004D7853"/>
    <w:rsid w:val="005164E3"/>
    <w:rsid w:val="00545995"/>
    <w:rsid w:val="00571F34"/>
    <w:rsid w:val="00573D72"/>
    <w:rsid w:val="0057687F"/>
    <w:rsid w:val="00595DCC"/>
    <w:rsid w:val="005A012C"/>
    <w:rsid w:val="005C43B6"/>
    <w:rsid w:val="005E6E78"/>
    <w:rsid w:val="0060496F"/>
    <w:rsid w:val="00606D2C"/>
    <w:rsid w:val="00611A5C"/>
    <w:rsid w:val="00633AD7"/>
    <w:rsid w:val="006439F0"/>
    <w:rsid w:val="00655D7A"/>
    <w:rsid w:val="00660C69"/>
    <w:rsid w:val="00670D52"/>
    <w:rsid w:val="00694146"/>
    <w:rsid w:val="006C6A75"/>
    <w:rsid w:val="006F02A2"/>
    <w:rsid w:val="006F0B01"/>
    <w:rsid w:val="006F2D31"/>
    <w:rsid w:val="00723125"/>
    <w:rsid w:val="007257F1"/>
    <w:rsid w:val="007316D3"/>
    <w:rsid w:val="00733825"/>
    <w:rsid w:val="00744D09"/>
    <w:rsid w:val="007460C0"/>
    <w:rsid w:val="00747FAB"/>
    <w:rsid w:val="00762D1F"/>
    <w:rsid w:val="00764F3B"/>
    <w:rsid w:val="00784C61"/>
    <w:rsid w:val="007C752C"/>
    <w:rsid w:val="00835D76"/>
    <w:rsid w:val="00844D74"/>
    <w:rsid w:val="00851150"/>
    <w:rsid w:val="00856D8D"/>
    <w:rsid w:val="00871F9A"/>
    <w:rsid w:val="008951A3"/>
    <w:rsid w:val="008D6F7E"/>
    <w:rsid w:val="008E4DCE"/>
    <w:rsid w:val="008F01EA"/>
    <w:rsid w:val="0093332C"/>
    <w:rsid w:val="0098164F"/>
    <w:rsid w:val="009B5E4B"/>
    <w:rsid w:val="009D3D56"/>
    <w:rsid w:val="009D3F25"/>
    <w:rsid w:val="00A0783F"/>
    <w:rsid w:val="00A108B2"/>
    <w:rsid w:val="00A12BEE"/>
    <w:rsid w:val="00A45E3E"/>
    <w:rsid w:val="00A60DF7"/>
    <w:rsid w:val="00A72752"/>
    <w:rsid w:val="00A911A8"/>
    <w:rsid w:val="00A91251"/>
    <w:rsid w:val="00A95034"/>
    <w:rsid w:val="00AB4D64"/>
    <w:rsid w:val="00AD412E"/>
    <w:rsid w:val="00AE668B"/>
    <w:rsid w:val="00AF58E8"/>
    <w:rsid w:val="00AF5B48"/>
    <w:rsid w:val="00B038DC"/>
    <w:rsid w:val="00B04988"/>
    <w:rsid w:val="00B05066"/>
    <w:rsid w:val="00B20877"/>
    <w:rsid w:val="00B262A4"/>
    <w:rsid w:val="00B2697E"/>
    <w:rsid w:val="00B34F6E"/>
    <w:rsid w:val="00B4536C"/>
    <w:rsid w:val="00B614FD"/>
    <w:rsid w:val="00BC31A3"/>
    <w:rsid w:val="00BE0A0C"/>
    <w:rsid w:val="00C211C7"/>
    <w:rsid w:val="00C26DBD"/>
    <w:rsid w:val="00C778F3"/>
    <w:rsid w:val="00C77E10"/>
    <w:rsid w:val="00CA515D"/>
    <w:rsid w:val="00CD5B27"/>
    <w:rsid w:val="00D06036"/>
    <w:rsid w:val="00D10F93"/>
    <w:rsid w:val="00D26DB4"/>
    <w:rsid w:val="00D34F19"/>
    <w:rsid w:val="00D4010E"/>
    <w:rsid w:val="00D50736"/>
    <w:rsid w:val="00DB0B45"/>
    <w:rsid w:val="00DB61B2"/>
    <w:rsid w:val="00DD0D53"/>
    <w:rsid w:val="00E40C71"/>
    <w:rsid w:val="00E45D9A"/>
    <w:rsid w:val="00E87573"/>
    <w:rsid w:val="00EC01B1"/>
    <w:rsid w:val="00EE75BB"/>
    <w:rsid w:val="00F26A7A"/>
    <w:rsid w:val="00F43394"/>
    <w:rsid w:val="00F554B0"/>
    <w:rsid w:val="00FE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1EE970"/>
  <w15:docId w15:val="{7113256F-B06E-40EC-833E-6649DB84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71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2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A771B"/>
    <w:rPr>
      <w:rFonts w:hint="default"/>
      <w:b w:val="0"/>
    </w:rPr>
  </w:style>
  <w:style w:type="character" w:customStyle="1" w:styleId="WW8Num1z2">
    <w:name w:val="WW8Num1z2"/>
    <w:rsid w:val="003A771B"/>
  </w:style>
  <w:style w:type="character" w:customStyle="1" w:styleId="WW8Num1z3">
    <w:name w:val="WW8Num1z3"/>
    <w:rsid w:val="003A771B"/>
  </w:style>
  <w:style w:type="character" w:customStyle="1" w:styleId="WW8Num1z4">
    <w:name w:val="WW8Num1z4"/>
    <w:rsid w:val="003A771B"/>
  </w:style>
  <w:style w:type="character" w:customStyle="1" w:styleId="WW8Num1z5">
    <w:name w:val="WW8Num1z5"/>
    <w:rsid w:val="003A771B"/>
  </w:style>
  <w:style w:type="character" w:customStyle="1" w:styleId="WW8Num1z6">
    <w:name w:val="WW8Num1z6"/>
    <w:rsid w:val="003A771B"/>
  </w:style>
  <w:style w:type="character" w:customStyle="1" w:styleId="WW8Num1z7">
    <w:name w:val="WW8Num1z7"/>
    <w:rsid w:val="003A771B"/>
  </w:style>
  <w:style w:type="character" w:customStyle="1" w:styleId="WW8Num1z8">
    <w:name w:val="WW8Num1z8"/>
    <w:rsid w:val="003A771B"/>
  </w:style>
  <w:style w:type="character" w:customStyle="1" w:styleId="WW8Num2z0">
    <w:name w:val="WW8Num2z0"/>
    <w:rsid w:val="003A771B"/>
    <w:rPr>
      <w:sz w:val="22"/>
    </w:rPr>
  </w:style>
  <w:style w:type="character" w:customStyle="1" w:styleId="WW8Num2z1">
    <w:name w:val="WW8Num2z1"/>
    <w:rsid w:val="003A771B"/>
  </w:style>
  <w:style w:type="character" w:customStyle="1" w:styleId="WW8Num2z2">
    <w:name w:val="WW8Num2z2"/>
    <w:rsid w:val="003A771B"/>
  </w:style>
  <w:style w:type="character" w:customStyle="1" w:styleId="WW8Num2z3">
    <w:name w:val="WW8Num2z3"/>
    <w:rsid w:val="003A771B"/>
  </w:style>
  <w:style w:type="character" w:customStyle="1" w:styleId="WW8Num2z4">
    <w:name w:val="WW8Num2z4"/>
    <w:rsid w:val="003A771B"/>
  </w:style>
  <w:style w:type="character" w:customStyle="1" w:styleId="WW8Num2z5">
    <w:name w:val="WW8Num2z5"/>
    <w:rsid w:val="003A771B"/>
  </w:style>
  <w:style w:type="character" w:customStyle="1" w:styleId="WW8Num2z6">
    <w:name w:val="WW8Num2z6"/>
    <w:rsid w:val="003A771B"/>
  </w:style>
  <w:style w:type="character" w:customStyle="1" w:styleId="WW8Num2z7">
    <w:name w:val="WW8Num2z7"/>
    <w:rsid w:val="003A771B"/>
  </w:style>
  <w:style w:type="character" w:customStyle="1" w:styleId="WW8Num2z8">
    <w:name w:val="WW8Num2z8"/>
    <w:rsid w:val="003A771B"/>
  </w:style>
  <w:style w:type="character" w:customStyle="1" w:styleId="WW8Num3z0">
    <w:name w:val="WW8Num3z0"/>
    <w:rsid w:val="003A771B"/>
    <w:rPr>
      <w:rFonts w:hint="default"/>
      <w:b w:val="0"/>
      <w:i w:val="0"/>
    </w:rPr>
  </w:style>
  <w:style w:type="character" w:customStyle="1" w:styleId="WW8Num3z1">
    <w:name w:val="WW8Num3z1"/>
    <w:rsid w:val="003A771B"/>
    <w:rPr>
      <w:rFonts w:ascii="Times New Roman" w:eastAsia="Times New Roman" w:hAnsi="Times New Roman" w:cs="Times New Roman"/>
    </w:rPr>
  </w:style>
  <w:style w:type="character" w:customStyle="1" w:styleId="WW8Num3z2">
    <w:name w:val="WW8Num3z2"/>
    <w:rsid w:val="003A771B"/>
    <w:rPr>
      <w:rFonts w:hint="default"/>
    </w:rPr>
  </w:style>
  <w:style w:type="character" w:customStyle="1" w:styleId="WW8Num4z0">
    <w:name w:val="WW8Num4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4z1">
    <w:name w:val="WW8Num4z1"/>
    <w:rsid w:val="003A771B"/>
  </w:style>
  <w:style w:type="character" w:customStyle="1" w:styleId="WW8Num4z2">
    <w:name w:val="WW8Num4z2"/>
    <w:rsid w:val="003A771B"/>
  </w:style>
  <w:style w:type="character" w:customStyle="1" w:styleId="WW8Num4z3">
    <w:name w:val="WW8Num4z3"/>
    <w:rsid w:val="003A771B"/>
  </w:style>
  <w:style w:type="character" w:customStyle="1" w:styleId="WW8Num4z4">
    <w:name w:val="WW8Num4z4"/>
    <w:rsid w:val="003A771B"/>
  </w:style>
  <w:style w:type="character" w:customStyle="1" w:styleId="WW8Num4z5">
    <w:name w:val="WW8Num4z5"/>
    <w:rsid w:val="003A771B"/>
  </w:style>
  <w:style w:type="character" w:customStyle="1" w:styleId="WW8Num4z6">
    <w:name w:val="WW8Num4z6"/>
    <w:rsid w:val="003A771B"/>
  </w:style>
  <w:style w:type="character" w:customStyle="1" w:styleId="WW8Num4z7">
    <w:name w:val="WW8Num4z7"/>
    <w:rsid w:val="003A771B"/>
  </w:style>
  <w:style w:type="character" w:customStyle="1" w:styleId="WW8Num4z8">
    <w:name w:val="WW8Num4z8"/>
    <w:rsid w:val="003A771B"/>
  </w:style>
  <w:style w:type="character" w:customStyle="1" w:styleId="WW8Num5z0">
    <w:name w:val="WW8Num5z0"/>
    <w:rsid w:val="003A771B"/>
    <w:rPr>
      <w:rFonts w:ascii="Symbol" w:hAnsi="Symbol" w:cs="Symbol" w:hint="default"/>
    </w:rPr>
  </w:style>
  <w:style w:type="character" w:customStyle="1" w:styleId="WW8Num5z1">
    <w:name w:val="WW8Num5z1"/>
    <w:rsid w:val="003A771B"/>
    <w:rPr>
      <w:rFonts w:ascii="Courier New" w:hAnsi="Courier New" w:cs="Courier New" w:hint="default"/>
    </w:rPr>
  </w:style>
  <w:style w:type="character" w:customStyle="1" w:styleId="WW8Num5z2">
    <w:name w:val="WW8Num5z2"/>
    <w:rsid w:val="003A771B"/>
    <w:rPr>
      <w:rFonts w:ascii="Wingdings" w:hAnsi="Wingdings" w:cs="Wingdings" w:hint="default"/>
    </w:rPr>
  </w:style>
  <w:style w:type="character" w:customStyle="1" w:styleId="WW8Num6z0">
    <w:name w:val="WW8Num6z0"/>
    <w:rsid w:val="003A771B"/>
    <w:rPr>
      <w:rFonts w:ascii="Calibri" w:hAnsi="Calibri" w:cs="Calibri"/>
      <w:bCs/>
      <w:sz w:val="22"/>
      <w:szCs w:val="22"/>
    </w:rPr>
  </w:style>
  <w:style w:type="character" w:customStyle="1" w:styleId="WW8Num6z1">
    <w:name w:val="WW8Num6z1"/>
    <w:rsid w:val="003A771B"/>
  </w:style>
  <w:style w:type="character" w:customStyle="1" w:styleId="WW8Num6z2">
    <w:name w:val="WW8Num6z2"/>
    <w:rsid w:val="003A771B"/>
  </w:style>
  <w:style w:type="character" w:customStyle="1" w:styleId="WW8Num6z3">
    <w:name w:val="WW8Num6z3"/>
    <w:rsid w:val="003A771B"/>
  </w:style>
  <w:style w:type="character" w:customStyle="1" w:styleId="WW8Num6z4">
    <w:name w:val="WW8Num6z4"/>
    <w:rsid w:val="003A771B"/>
  </w:style>
  <w:style w:type="character" w:customStyle="1" w:styleId="WW8Num6z5">
    <w:name w:val="WW8Num6z5"/>
    <w:rsid w:val="003A771B"/>
  </w:style>
  <w:style w:type="character" w:customStyle="1" w:styleId="WW8Num6z6">
    <w:name w:val="WW8Num6z6"/>
    <w:rsid w:val="003A771B"/>
  </w:style>
  <w:style w:type="character" w:customStyle="1" w:styleId="WW8Num6z7">
    <w:name w:val="WW8Num6z7"/>
    <w:rsid w:val="003A771B"/>
  </w:style>
  <w:style w:type="character" w:customStyle="1" w:styleId="WW8Num6z8">
    <w:name w:val="WW8Num6z8"/>
    <w:rsid w:val="003A771B"/>
  </w:style>
  <w:style w:type="character" w:customStyle="1" w:styleId="WW8Num7z0">
    <w:name w:val="WW8Num7z0"/>
    <w:rsid w:val="003A771B"/>
    <w:rPr>
      <w:rFonts w:ascii="Calibri" w:hAnsi="Calibri" w:cs="Times New Roman" w:hint="default"/>
    </w:rPr>
  </w:style>
  <w:style w:type="character" w:customStyle="1" w:styleId="WW8Num7z1">
    <w:name w:val="WW8Num7z1"/>
    <w:rsid w:val="003A771B"/>
  </w:style>
  <w:style w:type="character" w:customStyle="1" w:styleId="WW8Num7z2">
    <w:name w:val="WW8Num7z2"/>
    <w:rsid w:val="003A771B"/>
  </w:style>
  <w:style w:type="character" w:customStyle="1" w:styleId="WW8Num7z3">
    <w:name w:val="WW8Num7z3"/>
    <w:rsid w:val="003A771B"/>
  </w:style>
  <w:style w:type="character" w:customStyle="1" w:styleId="WW8Num7z4">
    <w:name w:val="WW8Num7z4"/>
    <w:rsid w:val="003A771B"/>
  </w:style>
  <w:style w:type="character" w:customStyle="1" w:styleId="WW8Num7z5">
    <w:name w:val="WW8Num7z5"/>
    <w:rsid w:val="003A771B"/>
  </w:style>
  <w:style w:type="character" w:customStyle="1" w:styleId="WW8Num7z6">
    <w:name w:val="WW8Num7z6"/>
    <w:rsid w:val="003A771B"/>
  </w:style>
  <w:style w:type="character" w:customStyle="1" w:styleId="WW8Num7z7">
    <w:name w:val="WW8Num7z7"/>
    <w:rsid w:val="003A771B"/>
  </w:style>
  <w:style w:type="character" w:customStyle="1" w:styleId="WW8Num7z8">
    <w:name w:val="WW8Num7z8"/>
    <w:rsid w:val="003A771B"/>
  </w:style>
  <w:style w:type="character" w:customStyle="1" w:styleId="WW8Num8z0">
    <w:name w:val="WW8Num8z0"/>
    <w:rsid w:val="003A771B"/>
    <w:rPr>
      <w:rFonts w:ascii="Calibri" w:hAnsi="Calibri" w:cs="Calibri"/>
      <w:sz w:val="22"/>
      <w:szCs w:val="22"/>
    </w:rPr>
  </w:style>
  <w:style w:type="character" w:customStyle="1" w:styleId="WW8Num8z1">
    <w:name w:val="WW8Num8z1"/>
    <w:rsid w:val="003A771B"/>
  </w:style>
  <w:style w:type="character" w:customStyle="1" w:styleId="WW8Num8z2">
    <w:name w:val="WW8Num8z2"/>
    <w:rsid w:val="003A771B"/>
  </w:style>
  <w:style w:type="character" w:customStyle="1" w:styleId="WW8Num8z3">
    <w:name w:val="WW8Num8z3"/>
    <w:rsid w:val="003A771B"/>
  </w:style>
  <w:style w:type="character" w:customStyle="1" w:styleId="WW8Num8z4">
    <w:name w:val="WW8Num8z4"/>
    <w:rsid w:val="003A771B"/>
  </w:style>
  <w:style w:type="character" w:customStyle="1" w:styleId="WW8Num8z5">
    <w:name w:val="WW8Num8z5"/>
    <w:rsid w:val="003A771B"/>
  </w:style>
  <w:style w:type="character" w:customStyle="1" w:styleId="WW8Num8z6">
    <w:name w:val="WW8Num8z6"/>
    <w:rsid w:val="003A771B"/>
  </w:style>
  <w:style w:type="character" w:customStyle="1" w:styleId="WW8Num8z7">
    <w:name w:val="WW8Num8z7"/>
    <w:rsid w:val="003A771B"/>
  </w:style>
  <w:style w:type="character" w:customStyle="1" w:styleId="WW8Num8z8">
    <w:name w:val="WW8Num8z8"/>
    <w:rsid w:val="003A771B"/>
  </w:style>
  <w:style w:type="character" w:customStyle="1" w:styleId="WW8Num9z0">
    <w:name w:val="WW8Num9z0"/>
    <w:rsid w:val="003A771B"/>
    <w:rPr>
      <w:rFonts w:ascii="Calibri" w:hAnsi="Calibri" w:cs="Calibri" w:hint="default"/>
      <w:sz w:val="22"/>
      <w:szCs w:val="22"/>
    </w:rPr>
  </w:style>
  <w:style w:type="character" w:customStyle="1" w:styleId="WW8Num9z2">
    <w:name w:val="WW8Num9z2"/>
    <w:rsid w:val="003A771B"/>
  </w:style>
  <w:style w:type="character" w:customStyle="1" w:styleId="WW8Num9z3">
    <w:name w:val="WW8Num9z3"/>
    <w:rsid w:val="003A771B"/>
  </w:style>
  <w:style w:type="character" w:customStyle="1" w:styleId="WW8Num9z4">
    <w:name w:val="WW8Num9z4"/>
    <w:rsid w:val="003A771B"/>
  </w:style>
  <w:style w:type="character" w:customStyle="1" w:styleId="WW8Num9z5">
    <w:name w:val="WW8Num9z5"/>
    <w:rsid w:val="003A771B"/>
  </w:style>
  <w:style w:type="character" w:customStyle="1" w:styleId="WW8Num9z6">
    <w:name w:val="WW8Num9z6"/>
    <w:rsid w:val="003A771B"/>
  </w:style>
  <w:style w:type="character" w:customStyle="1" w:styleId="WW8Num9z7">
    <w:name w:val="WW8Num9z7"/>
    <w:rsid w:val="003A771B"/>
  </w:style>
  <w:style w:type="character" w:customStyle="1" w:styleId="WW8Num9z8">
    <w:name w:val="WW8Num9z8"/>
    <w:rsid w:val="003A771B"/>
  </w:style>
  <w:style w:type="character" w:customStyle="1" w:styleId="WW8Num10z0">
    <w:name w:val="WW8Num10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10z1">
    <w:name w:val="WW8Num10z1"/>
    <w:rsid w:val="003A771B"/>
    <w:rPr>
      <w:rFonts w:ascii="Calibri" w:hAnsi="Calibri" w:cs="Calibri" w:hint="default"/>
      <w:b w:val="0"/>
      <w:i w:val="0"/>
      <w:sz w:val="22"/>
    </w:rPr>
  </w:style>
  <w:style w:type="character" w:customStyle="1" w:styleId="WW8Num10z2">
    <w:name w:val="WW8Num10z2"/>
    <w:rsid w:val="003A771B"/>
  </w:style>
  <w:style w:type="character" w:customStyle="1" w:styleId="WW8Num10z3">
    <w:name w:val="WW8Num10z3"/>
    <w:rsid w:val="003A771B"/>
  </w:style>
  <w:style w:type="character" w:customStyle="1" w:styleId="WW8Num10z4">
    <w:name w:val="WW8Num10z4"/>
    <w:rsid w:val="003A771B"/>
  </w:style>
  <w:style w:type="character" w:customStyle="1" w:styleId="WW8Num10z5">
    <w:name w:val="WW8Num10z5"/>
    <w:rsid w:val="003A771B"/>
  </w:style>
  <w:style w:type="character" w:customStyle="1" w:styleId="WW8Num10z6">
    <w:name w:val="WW8Num10z6"/>
    <w:rsid w:val="003A771B"/>
  </w:style>
  <w:style w:type="character" w:customStyle="1" w:styleId="WW8Num10z7">
    <w:name w:val="WW8Num10z7"/>
    <w:rsid w:val="003A771B"/>
  </w:style>
  <w:style w:type="character" w:customStyle="1" w:styleId="WW8Num10z8">
    <w:name w:val="WW8Num10z8"/>
    <w:rsid w:val="003A771B"/>
  </w:style>
  <w:style w:type="character" w:customStyle="1" w:styleId="WW8Num11z0">
    <w:name w:val="WW8Num11z0"/>
    <w:rsid w:val="003A771B"/>
    <w:rPr>
      <w:rFonts w:ascii="Calibri" w:hAnsi="Calibri" w:cs="Calibri"/>
      <w:bCs/>
      <w:sz w:val="22"/>
      <w:szCs w:val="22"/>
    </w:rPr>
  </w:style>
  <w:style w:type="character" w:customStyle="1" w:styleId="WW8Num11z1">
    <w:name w:val="WW8Num11z1"/>
    <w:rsid w:val="003A771B"/>
  </w:style>
  <w:style w:type="character" w:customStyle="1" w:styleId="WW8Num11z2">
    <w:name w:val="WW8Num11z2"/>
    <w:rsid w:val="003A771B"/>
  </w:style>
  <w:style w:type="character" w:customStyle="1" w:styleId="WW8Num11z3">
    <w:name w:val="WW8Num11z3"/>
    <w:rsid w:val="003A771B"/>
  </w:style>
  <w:style w:type="character" w:customStyle="1" w:styleId="WW8Num11z4">
    <w:name w:val="WW8Num11z4"/>
    <w:rsid w:val="003A771B"/>
  </w:style>
  <w:style w:type="character" w:customStyle="1" w:styleId="WW8Num11z5">
    <w:name w:val="WW8Num11z5"/>
    <w:rsid w:val="003A771B"/>
  </w:style>
  <w:style w:type="character" w:customStyle="1" w:styleId="WW8Num11z6">
    <w:name w:val="WW8Num11z6"/>
    <w:rsid w:val="003A771B"/>
  </w:style>
  <w:style w:type="character" w:customStyle="1" w:styleId="WW8Num11z7">
    <w:name w:val="WW8Num11z7"/>
    <w:rsid w:val="003A771B"/>
  </w:style>
  <w:style w:type="character" w:customStyle="1" w:styleId="WW8Num11z8">
    <w:name w:val="WW8Num11z8"/>
    <w:rsid w:val="003A771B"/>
  </w:style>
  <w:style w:type="character" w:customStyle="1" w:styleId="WW8Num12z0">
    <w:name w:val="WW8Num12z0"/>
    <w:rsid w:val="003A771B"/>
    <w:rPr>
      <w:rFonts w:hint="default"/>
    </w:rPr>
  </w:style>
  <w:style w:type="character" w:customStyle="1" w:styleId="WW8Num12z1">
    <w:name w:val="WW8Num12z1"/>
    <w:rsid w:val="003A771B"/>
  </w:style>
  <w:style w:type="character" w:customStyle="1" w:styleId="WW8Num12z2">
    <w:name w:val="WW8Num12z2"/>
    <w:rsid w:val="003A771B"/>
  </w:style>
  <w:style w:type="character" w:customStyle="1" w:styleId="WW8Num12z3">
    <w:name w:val="WW8Num12z3"/>
    <w:rsid w:val="003A771B"/>
  </w:style>
  <w:style w:type="character" w:customStyle="1" w:styleId="WW8Num12z4">
    <w:name w:val="WW8Num12z4"/>
    <w:rsid w:val="003A771B"/>
  </w:style>
  <w:style w:type="character" w:customStyle="1" w:styleId="WW8Num12z5">
    <w:name w:val="WW8Num12z5"/>
    <w:rsid w:val="003A771B"/>
  </w:style>
  <w:style w:type="character" w:customStyle="1" w:styleId="WW8Num12z6">
    <w:name w:val="WW8Num12z6"/>
    <w:rsid w:val="003A771B"/>
  </w:style>
  <w:style w:type="character" w:customStyle="1" w:styleId="WW8Num12z7">
    <w:name w:val="WW8Num12z7"/>
    <w:rsid w:val="003A771B"/>
  </w:style>
  <w:style w:type="character" w:customStyle="1" w:styleId="WW8Num12z8">
    <w:name w:val="WW8Num12z8"/>
    <w:rsid w:val="003A771B"/>
  </w:style>
  <w:style w:type="character" w:customStyle="1" w:styleId="WW8Num13z0">
    <w:name w:val="WW8Num13z0"/>
    <w:rsid w:val="003A771B"/>
    <w:rPr>
      <w:rFonts w:ascii="Symbol" w:hAnsi="Symbol" w:cs="Symbol" w:hint="default"/>
    </w:rPr>
  </w:style>
  <w:style w:type="character" w:customStyle="1" w:styleId="WW8Num13z1">
    <w:name w:val="WW8Num13z1"/>
    <w:rsid w:val="003A771B"/>
    <w:rPr>
      <w:rFonts w:ascii="Courier New" w:hAnsi="Courier New" w:cs="Courier New" w:hint="default"/>
    </w:rPr>
  </w:style>
  <w:style w:type="character" w:customStyle="1" w:styleId="WW8Num13z2">
    <w:name w:val="WW8Num13z2"/>
    <w:rsid w:val="003A771B"/>
    <w:rPr>
      <w:rFonts w:ascii="Wingdings" w:hAnsi="Wingdings" w:cs="Wingdings" w:hint="default"/>
    </w:rPr>
  </w:style>
  <w:style w:type="character" w:customStyle="1" w:styleId="WW8Num14z0">
    <w:name w:val="WW8Num14z0"/>
    <w:rsid w:val="003A771B"/>
    <w:rPr>
      <w:rFonts w:hint="default"/>
    </w:rPr>
  </w:style>
  <w:style w:type="character" w:customStyle="1" w:styleId="WW8Num14z1">
    <w:name w:val="WW8Num14z1"/>
    <w:rsid w:val="003A771B"/>
  </w:style>
  <w:style w:type="character" w:customStyle="1" w:styleId="WW8Num14z2">
    <w:name w:val="WW8Num14z2"/>
    <w:rsid w:val="003A771B"/>
  </w:style>
  <w:style w:type="character" w:customStyle="1" w:styleId="WW8Num14z3">
    <w:name w:val="WW8Num14z3"/>
    <w:rsid w:val="003A771B"/>
  </w:style>
  <w:style w:type="character" w:customStyle="1" w:styleId="WW8Num14z4">
    <w:name w:val="WW8Num14z4"/>
    <w:rsid w:val="003A771B"/>
  </w:style>
  <w:style w:type="character" w:customStyle="1" w:styleId="WW8Num14z5">
    <w:name w:val="WW8Num14z5"/>
    <w:rsid w:val="003A771B"/>
  </w:style>
  <w:style w:type="character" w:customStyle="1" w:styleId="WW8Num14z6">
    <w:name w:val="WW8Num14z6"/>
    <w:rsid w:val="003A771B"/>
  </w:style>
  <w:style w:type="character" w:customStyle="1" w:styleId="WW8Num14z7">
    <w:name w:val="WW8Num14z7"/>
    <w:rsid w:val="003A771B"/>
  </w:style>
  <w:style w:type="character" w:customStyle="1" w:styleId="WW8Num14z8">
    <w:name w:val="WW8Num14z8"/>
    <w:rsid w:val="003A771B"/>
  </w:style>
  <w:style w:type="character" w:customStyle="1" w:styleId="WW8Num15z0">
    <w:name w:val="WW8Num15z0"/>
    <w:rsid w:val="003A771B"/>
    <w:rPr>
      <w:rFonts w:hint="default"/>
    </w:rPr>
  </w:style>
  <w:style w:type="character" w:customStyle="1" w:styleId="WW8Num15z1">
    <w:name w:val="WW8Num15z1"/>
    <w:rsid w:val="003A771B"/>
  </w:style>
  <w:style w:type="character" w:customStyle="1" w:styleId="WW8Num15z2">
    <w:name w:val="WW8Num15z2"/>
    <w:rsid w:val="003A771B"/>
  </w:style>
  <w:style w:type="character" w:customStyle="1" w:styleId="WW8Num15z3">
    <w:name w:val="WW8Num15z3"/>
    <w:rsid w:val="003A771B"/>
  </w:style>
  <w:style w:type="character" w:customStyle="1" w:styleId="WW8Num15z4">
    <w:name w:val="WW8Num15z4"/>
    <w:rsid w:val="003A771B"/>
  </w:style>
  <w:style w:type="character" w:customStyle="1" w:styleId="WW8Num15z5">
    <w:name w:val="WW8Num15z5"/>
    <w:rsid w:val="003A771B"/>
  </w:style>
  <w:style w:type="character" w:customStyle="1" w:styleId="WW8Num15z6">
    <w:name w:val="WW8Num15z6"/>
    <w:rsid w:val="003A771B"/>
  </w:style>
  <w:style w:type="character" w:customStyle="1" w:styleId="WW8Num15z7">
    <w:name w:val="WW8Num15z7"/>
    <w:rsid w:val="003A771B"/>
  </w:style>
  <w:style w:type="character" w:customStyle="1" w:styleId="WW8Num15z8">
    <w:name w:val="WW8Num15z8"/>
    <w:rsid w:val="003A771B"/>
  </w:style>
  <w:style w:type="character" w:customStyle="1" w:styleId="WW8Num16z0">
    <w:name w:val="WW8Num16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16z1">
    <w:name w:val="WW8Num16z1"/>
    <w:rsid w:val="003A771B"/>
  </w:style>
  <w:style w:type="character" w:customStyle="1" w:styleId="WW8Num16z2">
    <w:name w:val="WW8Num16z2"/>
    <w:rsid w:val="003A771B"/>
  </w:style>
  <w:style w:type="character" w:customStyle="1" w:styleId="WW8Num16z3">
    <w:name w:val="WW8Num16z3"/>
    <w:rsid w:val="003A771B"/>
  </w:style>
  <w:style w:type="character" w:customStyle="1" w:styleId="WW8Num16z4">
    <w:name w:val="WW8Num16z4"/>
    <w:rsid w:val="003A771B"/>
  </w:style>
  <w:style w:type="character" w:customStyle="1" w:styleId="WW8Num16z5">
    <w:name w:val="WW8Num16z5"/>
    <w:rsid w:val="003A771B"/>
  </w:style>
  <w:style w:type="character" w:customStyle="1" w:styleId="WW8Num16z6">
    <w:name w:val="WW8Num16z6"/>
    <w:rsid w:val="003A771B"/>
  </w:style>
  <w:style w:type="character" w:customStyle="1" w:styleId="WW8Num16z7">
    <w:name w:val="WW8Num16z7"/>
    <w:rsid w:val="003A771B"/>
  </w:style>
  <w:style w:type="character" w:customStyle="1" w:styleId="WW8Num16z8">
    <w:name w:val="WW8Num16z8"/>
    <w:rsid w:val="003A771B"/>
  </w:style>
  <w:style w:type="character" w:customStyle="1" w:styleId="WW8Num17z0">
    <w:name w:val="WW8Num17z0"/>
    <w:rsid w:val="003A771B"/>
  </w:style>
  <w:style w:type="character" w:customStyle="1" w:styleId="WW8Num18z0">
    <w:name w:val="WW8Num18z0"/>
    <w:rsid w:val="003A771B"/>
    <w:rPr>
      <w:rFonts w:hint="default"/>
    </w:rPr>
  </w:style>
  <w:style w:type="character" w:customStyle="1" w:styleId="WW8Num18z1">
    <w:name w:val="WW8Num18z1"/>
    <w:rsid w:val="003A771B"/>
  </w:style>
  <w:style w:type="character" w:customStyle="1" w:styleId="WW8Num18z2">
    <w:name w:val="WW8Num18z2"/>
    <w:rsid w:val="003A771B"/>
  </w:style>
  <w:style w:type="character" w:customStyle="1" w:styleId="WW8Num18z3">
    <w:name w:val="WW8Num18z3"/>
    <w:rsid w:val="003A771B"/>
  </w:style>
  <w:style w:type="character" w:customStyle="1" w:styleId="WW8Num18z4">
    <w:name w:val="WW8Num18z4"/>
    <w:rsid w:val="003A771B"/>
  </w:style>
  <w:style w:type="character" w:customStyle="1" w:styleId="WW8Num18z5">
    <w:name w:val="WW8Num18z5"/>
    <w:rsid w:val="003A771B"/>
  </w:style>
  <w:style w:type="character" w:customStyle="1" w:styleId="WW8Num18z6">
    <w:name w:val="WW8Num18z6"/>
    <w:rsid w:val="003A771B"/>
  </w:style>
  <w:style w:type="character" w:customStyle="1" w:styleId="WW8Num18z7">
    <w:name w:val="WW8Num18z7"/>
    <w:rsid w:val="003A771B"/>
  </w:style>
  <w:style w:type="character" w:customStyle="1" w:styleId="WW8Num18z8">
    <w:name w:val="WW8Num18z8"/>
    <w:rsid w:val="003A771B"/>
  </w:style>
  <w:style w:type="character" w:customStyle="1" w:styleId="WW8Num19z0">
    <w:name w:val="WW8Num19z0"/>
    <w:rsid w:val="003A771B"/>
    <w:rPr>
      <w:rFonts w:hint="default"/>
    </w:rPr>
  </w:style>
  <w:style w:type="character" w:customStyle="1" w:styleId="WW8Num19z1">
    <w:name w:val="WW8Num19z1"/>
    <w:rsid w:val="003A771B"/>
  </w:style>
  <w:style w:type="character" w:customStyle="1" w:styleId="WW8Num19z2">
    <w:name w:val="WW8Num19z2"/>
    <w:rsid w:val="003A771B"/>
  </w:style>
  <w:style w:type="character" w:customStyle="1" w:styleId="WW8Num19z3">
    <w:name w:val="WW8Num19z3"/>
    <w:rsid w:val="003A771B"/>
  </w:style>
  <w:style w:type="character" w:customStyle="1" w:styleId="WW8Num19z4">
    <w:name w:val="WW8Num19z4"/>
    <w:rsid w:val="003A771B"/>
  </w:style>
  <w:style w:type="character" w:customStyle="1" w:styleId="WW8Num19z5">
    <w:name w:val="WW8Num19z5"/>
    <w:rsid w:val="003A771B"/>
  </w:style>
  <w:style w:type="character" w:customStyle="1" w:styleId="WW8Num19z6">
    <w:name w:val="WW8Num19z6"/>
    <w:rsid w:val="003A771B"/>
  </w:style>
  <w:style w:type="character" w:customStyle="1" w:styleId="WW8Num19z7">
    <w:name w:val="WW8Num19z7"/>
    <w:rsid w:val="003A771B"/>
  </w:style>
  <w:style w:type="character" w:customStyle="1" w:styleId="WW8Num19z8">
    <w:name w:val="WW8Num19z8"/>
    <w:rsid w:val="003A771B"/>
  </w:style>
  <w:style w:type="character" w:customStyle="1" w:styleId="WW8Num20z0">
    <w:name w:val="WW8Num20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20z1">
    <w:name w:val="WW8Num20z1"/>
    <w:rsid w:val="003A771B"/>
  </w:style>
  <w:style w:type="character" w:customStyle="1" w:styleId="WW8Num20z2">
    <w:name w:val="WW8Num20z2"/>
    <w:rsid w:val="003A771B"/>
  </w:style>
  <w:style w:type="character" w:customStyle="1" w:styleId="WW8Num20z3">
    <w:name w:val="WW8Num20z3"/>
    <w:rsid w:val="003A771B"/>
  </w:style>
  <w:style w:type="character" w:customStyle="1" w:styleId="WW8Num20z4">
    <w:name w:val="WW8Num20z4"/>
    <w:rsid w:val="003A771B"/>
  </w:style>
  <w:style w:type="character" w:customStyle="1" w:styleId="WW8Num20z5">
    <w:name w:val="WW8Num20z5"/>
    <w:rsid w:val="003A771B"/>
  </w:style>
  <w:style w:type="character" w:customStyle="1" w:styleId="WW8Num20z6">
    <w:name w:val="WW8Num20z6"/>
    <w:rsid w:val="003A771B"/>
  </w:style>
  <w:style w:type="character" w:customStyle="1" w:styleId="WW8Num20z7">
    <w:name w:val="WW8Num20z7"/>
    <w:rsid w:val="003A771B"/>
  </w:style>
  <w:style w:type="character" w:customStyle="1" w:styleId="WW8Num20z8">
    <w:name w:val="WW8Num20z8"/>
    <w:rsid w:val="003A771B"/>
  </w:style>
  <w:style w:type="character" w:customStyle="1" w:styleId="WW8Num21z0">
    <w:name w:val="WW8Num21z0"/>
    <w:rsid w:val="003A771B"/>
    <w:rPr>
      <w:rFonts w:hint="default"/>
    </w:rPr>
  </w:style>
  <w:style w:type="character" w:customStyle="1" w:styleId="WW8Num21z1">
    <w:name w:val="WW8Num21z1"/>
    <w:rsid w:val="003A771B"/>
  </w:style>
  <w:style w:type="character" w:customStyle="1" w:styleId="WW8Num21z2">
    <w:name w:val="WW8Num21z2"/>
    <w:rsid w:val="003A771B"/>
  </w:style>
  <w:style w:type="character" w:customStyle="1" w:styleId="WW8Num21z3">
    <w:name w:val="WW8Num21z3"/>
    <w:rsid w:val="003A771B"/>
  </w:style>
  <w:style w:type="character" w:customStyle="1" w:styleId="WW8Num21z4">
    <w:name w:val="WW8Num21z4"/>
    <w:rsid w:val="003A771B"/>
  </w:style>
  <w:style w:type="character" w:customStyle="1" w:styleId="WW8Num21z5">
    <w:name w:val="WW8Num21z5"/>
    <w:rsid w:val="003A771B"/>
  </w:style>
  <w:style w:type="character" w:customStyle="1" w:styleId="WW8Num21z6">
    <w:name w:val="WW8Num21z6"/>
    <w:rsid w:val="003A771B"/>
  </w:style>
  <w:style w:type="character" w:customStyle="1" w:styleId="WW8Num21z7">
    <w:name w:val="WW8Num21z7"/>
    <w:rsid w:val="003A771B"/>
  </w:style>
  <w:style w:type="character" w:customStyle="1" w:styleId="WW8Num21z8">
    <w:name w:val="WW8Num21z8"/>
    <w:rsid w:val="003A771B"/>
  </w:style>
  <w:style w:type="character" w:customStyle="1" w:styleId="WW8Num22z0">
    <w:name w:val="WW8Num22z0"/>
    <w:rsid w:val="003A771B"/>
  </w:style>
  <w:style w:type="character" w:customStyle="1" w:styleId="WW8Num22z1">
    <w:name w:val="WW8Num22z1"/>
    <w:rsid w:val="003A771B"/>
  </w:style>
  <w:style w:type="character" w:customStyle="1" w:styleId="WW8Num22z2">
    <w:name w:val="WW8Num22z2"/>
    <w:rsid w:val="003A771B"/>
  </w:style>
  <w:style w:type="character" w:customStyle="1" w:styleId="WW8Num22z3">
    <w:name w:val="WW8Num22z3"/>
    <w:rsid w:val="003A771B"/>
  </w:style>
  <w:style w:type="character" w:customStyle="1" w:styleId="WW8Num22z4">
    <w:name w:val="WW8Num22z4"/>
    <w:rsid w:val="003A771B"/>
  </w:style>
  <w:style w:type="character" w:customStyle="1" w:styleId="WW8Num22z5">
    <w:name w:val="WW8Num22z5"/>
    <w:rsid w:val="003A771B"/>
  </w:style>
  <w:style w:type="character" w:customStyle="1" w:styleId="WW8Num22z6">
    <w:name w:val="WW8Num22z6"/>
    <w:rsid w:val="003A771B"/>
  </w:style>
  <w:style w:type="character" w:customStyle="1" w:styleId="WW8Num22z7">
    <w:name w:val="WW8Num22z7"/>
    <w:rsid w:val="003A771B"/>
  </w:style>
  <w:style w:type="character" w:customStyle="1" w:styleId="WW8Num22z8">
    <w:name w:val="WW8Num22z8"/>
    <w:rsid w:val="003A771B"/>
  </w:style>
  <w:style w:type="character" w:customStyle="1" w:styleId="WW8Num23z0">
    <w:name w:val="WW8Num23z0"/>
    <w:rsid w:val="003A771B"/>
    <w:rPr>
      <w:rFonts w:ascii="Calibri" w:hAnsi="Calibri" w:cs="Calibri" w:hint="default"/>
      <w:b w:val="0"/>
      <w:i w:val="0"/>
      <w:sz w:val="22"/>
      <w:szCs w:val="22"/>
    </w:rPr>
  </w:style>
  <w:style w:type="character" w:customStyle="1" w:styleId="WW8Num23z3">
    <w:name w:val="WW8Num23z3"/>
    <w:rsid w:val="003A771B"/>
  </w:style>
  <w:style w:type="character" w:customStyle="1" w:styleId="WW8Num23z4">
    <w:name w:val="WW8Num23z4"/>
    <w:rsid w:val="003A771B"/>
  </w:style>
  <w:style w:type="character" w:customStyle="1" w:styleId="WW8Num23z5">
    <w:name w:val="WW8Num23z5"/>
    <w:rsid w:val="003A771B"/>
  </w:style>
  <w:style w:type="character" w:customStyle="1" w:styleId="WW8Num23z6">
    <w:name w:val="WW8Num23z6"/>
    <w:rsid w:val="003A771B"/>
  </w:style>
  <w:style w:type="character" w:customStyle="1" w:styleId="WW8Num23z7">
    <w:name w:val="WW8Num23z7"/>
    <w:rsid w:val="003A771B"/>
  </w:style>
  <w:style w:type="character" w:customStyle="1" w:styleId="WW8Num23z8">
    <w:name w:val="WW8Num23z8"/>
    <w:rsid w:val="003A771B"/>
  </w:style>
  <w:style w:type="character" w:customStyle="1" w:styleId="WW8Num24z0">
    <w:name w:val="WW8Num24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24z1">
    <w:name w:val="WW8Num24z1"/>
    <w:rsid w:val="003A771B"/>
  </w:style>
  <w:style w:type="character" w:customStyle="1" w:styleId="WW8Num24z2">
    <w:name w:val="WW8Num24z2"/>
    <w:rsid w:val="003A771B"/>
  </w:style>
  <w:style w:type="character" w:customStyle="1" w:styleId="WW8Num24z3">
    <w:name w:val="WW8Num24z3"/>
    <w:rsid w:val="003A771B"/>
  </w:style>
  <w:style w:type="character" w:customStyle="1" w:styleId="WW8Num24z4">
    <w:name w:val="WW8Num24z4"/>
    <w:rsid w:val="003A771B"/>
  </w:style>
  <w:style w:type="character" w:customStyle="1" w:styleId="WW8Num24z5">
    <w:name w:val="WW8Num24z5"/>
    <w:rsid w:val="003A771B"/>
  </w:style>
  <w:style w:type="character" w:customStyle="1" w:styleId="WW8Num24z6">
    <w:name w:val="WW8Num24z6"/>
    <w:rsid w:val="003A771B"/>
  </w:style>
  <w:style w:type="character" w:customStyle="1" w:styleId="WW8Num24z7">
    <w:name w:val="WW8Num24z7"/>
    <w:rsid w:val="003A771B"/>
  </w:style>
  <w:style w:type="character" w:customStyle="1" w:styleId="WW8Num24z8">
    <w:name w:val="WW8Num24z8"/>
    <w:rsid w:val="003A771B"/>
  </w:style>
  <w:style w:type="character" w:customStyle="1" w:styleId="WW8Num25z0">
    <w:name w:val="WW8Num25z0"/>
    <w:rsid w:val="003A771B"/>
    <w:rPr>
      <w:rFonts w:ascii="Calibri" w:eastAsia="Calibri" w:hAnsi="Calibri" w:cs="Calibri" w:hint="default"/>
      <w:color w:val="000000"/>
      <w:sz w:val="22"/>
    </w:rPr>
  </w:style>
  <w:style w:type="character" w:customStyle="1" w:styleId="WW8Num25z1">
    <w:name w:val="WW8Num25z1"/>
    <w:rsid w:val="003A771B"/>
  </w:style>
  <w:style w:type="character" w:customStyle="1" w:styleId="WW8Num25z2">
    <w:name w:val="WW8Num25z2"/>
    <w:rsid w:val="003A771B"/>
  </w:style>
  <w:style w:type="character" w:customStyle="1" w:styleId="WW8Num25z3">
    <w:name w:val="WW8Num25z3"/>
    <w:rsid w:val="003A771B"/>
  </w:style>
  <w:style w:type="character" w:customStyle="1" w:styleId="WW8Num25z4">
    <w:name w:val="WW8Num25z4"/>
    <w:rsid w:val="003A771B"/>
  </w:style>
  <w:style w:type="character" w:customStyle="1" w:styleId="WW8Num25z5">
    <w:name w:val="WW8Num25z5"/>
    <w:rsid w:val="003A771B"/>
  </w:style>
  <w:style w:type="character" w:customStyle="1" w:styleId="WW8Num25z6">
    <w:name w:val="WW8Num25z6"/>
    <w:rsid w:val="003A771B"/>
  </w:style>
  <w:style w:type="character" w:customStyle="1" w:styleId="WW8Num25z7">
    <w:name w:val="WW8Num25z7"/>
    <w:rsid w:val="003A771B"/>
  </w:style>
  <w:style w:type="character" w:customStyle="1" w:styleId="WW8Num25z8">
    <w:name w:val="WW8Num25z8"/>
    <w:rsid w:val="003A771B"/>
  </w:style>
  <w:style w:type="character" w:customStyle="1" w:styleId="WW8Num26z0">
    <w:name w:val="WW8Num26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26z1">
    <w:name w:val="WW8Num26z1"/>
    <w:rsid w:val="003A771B"/>
  </w:style>
  <w:style w:type="character" w:customStyle="1" w:styleId="WW8Num26z2">
    <w:name w:val="WW8Num26z2"/>
    <w:rsid w:val="003A771B"/>
  </w:style>
  <w:style w:type="character" w:customStyle="1" w:styleId="WW8Num26z3">
    <w:name w:val="WW8Num26z3"/>
    <w:rsid w:val="003A771B"/>
  </w:style>
  <w:style w:type="character" w:customStyle="1" w:styleId="WW8Num26z4">
    <w:name w:val="WW8Num26z4"/>
    <w:rsid w:val="003A771B"/>
  </w:style>
  <w:style w:type="character" w:customStyle="1" w:styleId="WW8Num26z5">
    <w:name w:val="WW8Num26z5"/>
    <w:rsid w:val="003A771B"/>
  </w:style>
  <w:style w:type="character" w:customStyle="1" w:styleId="WW8Num26z6">
    <w:name w:val="WW8Num26z6"/>
    <w:rsid w:val="003A771B"/>
  </w:style>
  <w:style w:type="character" w:customStyle="1" w:styleId="WW8Num26z7">
    <w:name w:val="WW8Num26z7"/>
    <w:rsid w:val="003A771B"/>
  </w:style>
  <w:style w:type="character" w:customStyle="1" w:styleId="WW8Num26z8">
    <w:name w:val="WW8Num26z8"/>
    <w:rsid w:val="003A771B"/>
  </w:style>
  <w:style w:type="character" w:customStyle="1" w:styleId="WW8Num27z0">
    <w:name w:val="WW8Num27z0"/>
    <w:rsid w:val="003A771B"/>
  </w:style>
  <w:style w:type="character" w:customStyle="1" w:styleId="WW8Num27z1">
    <w:name w:val="WW8Num27z1"/>
    <w:rsid w:val="003A771B"/>
  </w:style>
  <w:style w:type="character" w:customStyle="1" w:styleId="WW8Num27z2">
    <w:name w:val="WW8Num27z2"/>
    <w:rsid w:val="003A771B"/>
  </w:style>
  <w:style w:type="character" w:customStyle="1" w:styleId="WW8Num27z3">
    <w:name w:val="WW8Num27z3"/>
    <w:rsid w:val="003A771B"/>
  </w:style>
  <w:style w:type="character" w:customStyle="1" w:styleId="WW8Num27z4">
    <w:name w:val="WW8Num27z4"/>
    <w:rsid w:val="003A771B"/>
  </w:style>
  <w:style w:type="character" w:customStyle="1" w:styleId="WW8Num27z5">
    <w:name w:val="WW8Num27z5"/>
    <w:rsid w:val="003A771B"/>
  </w:style>
  <w:style w:type="character" w:customStyle="1" w:styleId="WW8Num27z6">
    <w:name w:val="WW8Num27z6"/>
    <w:rsid w:val="003A771B"/>
  </w:style>
  <w:style w:type="character" w:customStyle="1" w:styleId="WW8Num27z7">
    <w:name w:val="WW8Num27z7"/>
    <w:rsid w:val="003A771B"/>
  </w:style>
  <w:style w:type="character" w:customStyle="1" w:styleId="WW8Num27z8">
    <w:name w:val="WW8Num27z8"/>
    <w:rsid w:val="003A771B"/>
  </w:style>
  <w:style w:type="character" w:customStyle="1" w:styleId="WW8Num28z0">
    <w:name w:val="WW8Num28z0"/>
    <w:rsid w:val="003A771B"/>
    <w:rPr>
      <w:rFonts w:ascii="Symbol" w:hAnsi="Symbol" w:cs="Symbol" w:hint="default"/>
      <w:color w:val="FF0000"/>
      <w:sz w:val="22"/>
      <w:szCs w:val="22"/>
    </w:rPr>
  </w:style>
  <w:style w:type="character" w:customStyle="1" w:styleId="WW8Num28z1">
    <w:name w:val="WW8Num28z1"/>
    <w:rsid w:val="003A771B"/>
    <w:rPr>
      <w:rFonts w:ascii="Courier New" w:hAnsi="Courier New" w:cs="Courier New" w:hint="default"/>
    </w:rPr>
  </w:style>
  <w:style w:type="character" w:customStyle="1" w:styleId="WW8Num28z2">
    <w:name w:val="WW8Num28z2"/>
    <w:rsid w:val="003A771B"/>
    <w:rPr>
      <w:rFonts w:ascii="Wingdings" w:hAnsi="Wingdings" w:cs="Wingdings" w:hint="default"/>
    </w:rPr>
  </w:style>
  <w:style w:type="character" w:customStyle="1" w:styleId="WW8Num29z0">
    <w:name w:val="WW8Num29z0"/>
    <w:rsid w:val="003A771B"/>
    <w:rPr>
      <w:rFonts w:ascii="Symbol" w:hAnsi="Symbol" w:cs="Symbol" w:hint="default"/>
    </w:rPr>
  </w:style>
  <w:style w:type="character" w:customStyle="1" w:styleId="WW8Num29z1">
    <w:name w:val="WW8Num29z1"/>
    <w:rsid w:val="003A771B"/>
    <w:rPr>
      <w:rFonts w:ascii="Courier New" w:hAnsi="Courier New" w:cs="Courier New" w:hint="default"/>
    </w:rPr>
  </w:style>
  <w:style w:type="character" w:customStyle="1" w:styleId="WW8Num29z2">
    <w:name w:val="WW8Num29z2"/>
    <w:rsid w:val="003A771B"/>
    <w:rPr>
      <w:rFonts w:ascii="Wingdings" w:hAnsi="Wingdings" w:cs="Wingdings" w:hint="default"/>
    </w:rPr>
  </w:style>
  <w:style w:type="character" w:customStyle="1" w:styleId="WW8Num30z0">
    <w:name w:val="WW8Num30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30z1">
    <w:name w:val="WW8Num30z1"/>
    <w:rsid w:val="003A771B"/>
  </w:style>
  <w:style w:type="character" w:customStyle="1" w:styleId="WW8Num30z2">
    <w:name w:val="WW8Num30z2"/>
    <w:rsid w:val="003A771B"/>
  </w:style>
  <w:style w:type="character" w:customStyle="1" w:styleId="WW8Num30z3">
    <w:name w:val="WW8Num30z3"/>
    <w:rsid w:val="003A771B"/>
  </w:style>
  <w:style w:type="character" w:customStyle="1" w:styleId="WW8Num30z4">
    <w:name w:val="WW8Num30z4"/>
    <w:rsid w:val="003A771B"/>
  </w:style>
  <w:style w:type="character" w:customStyle="1" w:styleId="WW8Num30z5">
    <w:name w:val="WW8Num30z5"/>
    <w:rsid w:val="003A771B"/>
  </w:style>
  <w:style w:type="character" w:customStyle="1" w:styleId="WW8Num30z6">
    <w:name w:val="WW8Num30z6"/>
    <w:rsid w:val="003A771B"/>
  </w:style>
  <w:style w:type="character" w:customStyle="1" w:styleId="WW8Num30z7">
    <w:name w:val="WW8Num30z7"/>
    <w:rsid w:val="003A771B"/>
  </w:style>
  <w:style w:type="character" w:customStyle="1" w:styleId="WW8Num30z8">
    <w:name w:val="WW8Num30z8"/>
    <w:rsid w:val="003A771B"/>
  </w:style>
  <w:style w:type="character" w:customStyle="1" w:styleId="WW8Num31z0">
    <w:name w:val="WW8Num31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31z1">
    <w:name w:val="WW8Num31z1"/>
    <w:rsid w:val="003A771B"/>
  </w:style>
  <w:style w:type="character" w:customStyle="1" w:styleId="WW8Num31z2">
    <w:name w:val="WW8Num31z2"/>
    <w:rsid w:val="003A771B"/>
  </w:style>
  <w:style w:type="character" w:customStyle="1" w:styleId="WW8Num31z3">
    <w:name w:val="WW8Num31z3"/>
    <w:rsid w:val="003A771B"/>
  </w:style>
  <w:style w:type="character" w:customStyle="1" w:styleId="WW8Num31z4">
    <w:name w:val="WW8Num31z4"/>
    <w:rsid w:val="003A771B"/>
  </w:style>
  <w:style w:type="character" w:customStyle="1" w:styleId="WW8Num31z5">
    <w:name w:val="WW8Num31z5"/>
    <w:rsid w:val="003A771B"/>
  </w:style>
  <w:style w:type="character" w:customStyle="1" w:styleId="WW8Num31z6">
    <w:name w:val="WW8Num31z6"/>
    <w:rsid w:val="003A771B"/>
  </w:style>
  <w:style w:type="character" w:customStyle="1" w:styleId="WW8Num31z7">
    <w:name w:val="WW8Num31z7"/>
    <w:rsid w:val="003A771B"/>
  </w:style>
  <w:style w:type="character" w:customStyle="1" w:styleId="WW8Num31z8">
    <w:name w:val="WW8Num31z8"/>
    <w:rsid w:val="003A771B"/>
  </w:style>
  <w:style w:type="character" w:customStyle="1" w:styleId="WW8Num32z0">
    <w:name w:val="WW8Num32z0"/>
    <w:rsid w:val="003A771B"/>
    <w:rPr>
      <w:b w:val="0"/>
      <w:i w:val="0"/>
    </w:rPr>
  </w:style>
  <w:style w:type="character" w:customStyle="1" w:styleId="WW8Num32z1">
    <w:name w:val="WW8Num32z1"/>
    <w:rsid w:val="003A771B"/>
  </w:style>
  <w:style w:type="character" w:customStyle="1" w:styleId="WW8Num32z2">
    <w:name w:val="WW8Num32z2"/>
    <w:rsid w:val="003A771B"/>
  </w:style>
  <w:style w:type="character" w:customStyle="1" w:styleId="WW8Num32z3">
    <w:name w:val="WW8Num32z3"/>
    <w:rsid w:val="003A771B"/>
  </w:style>
  <w:style w:type="character" w:customStyle="1" w:styleId="WW8Num32z4">
    <w:name w:val="WW8Num32z4"/>
    <w:rsid w:val="003A771B"/>
  </w:style>
  <w:style w:type="character" w:customStyle="1" w:styleId="WW8Num32z5">
    <w:name w:val="WW8Num32z5"/>
    <w:rsid w:val="003A771B"/>
  </w:style>
  <w:style w:type="character" w:customStyle="1" w:styleId="WW8Num32z6">
    <w:name w:val="WW8Num32z6"/>
    <w:rsid w:val="003A771B"/>
  </w:style>
  <w:style w:type="character" w:customStyle="1" w:styleId="WW8Num32z7">
    <w:name w:val="WW8Num32z7"/>
    <w:rsid w:val="003A771B"/>
  </w:style>
  <w:style w:type="character" w:customStyle="1" w:styleId="WW8Num32z8">
    <w:name w:val="WW8Num32z8"/>
    <w:rsid w:val="003A771B"/>
  </w:style>
  <w:style w:type="character" w:customStyle="1" w:styleId="WW8Num33z0">
    <w:name w:val="WW8Num33z0"/>
    <w:rsid w:val="003A771B"/>
    <w:rPr>
      <w:rFonts w:ascii="Book Antiqua" w:eastAsia="Book Antiqua" w:hAnsi="Book Antiqua" w:cs="Book Antiqua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</w:rPr>
  </w:style>
  <w:style w:type="character" w:customStyle="1" w:styleId="WW8Num33z1">
    <w:name w:val="WW8Num33z1"/>
    <w:rsid w:val="003A771B"/>
    <w:rPr>
      <w:rFonts w:hint="default"/>
    </w:rPr>
  </w:style>
  <w:style w:type="character" w:customStyle="1" w:styleId="WW8Num34z0">
    <w:name w:val="WW8Num34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34z1">
    <w:name w:val="WW8Num34z1"/>
    <w:rsid w:val="003A771B"/>
  </w:style>
  <w:style w:type="character" w:customStyle="1" w:styleId="WW8Num34z2">
    <w:name w:val="WW8Num34z2"/>
    <w:rsid w:val="003A771B"/>
  </w:style>
  <w:style w:type="character" w:customStyle="1" w:styleId="WW8Num34z3">
    <w:name w:val="WW8Num34z3"/>
    <w:rsid w:val="003A771B"/>
  </w:style>
  <w:style w:type="character" w:customStyle="1" w:styleId="WW8Num34z4">
    <w:name w:val="WW8Num34z4"/>
    <w:rsid w:val="003A771B"/>
  </w:style>
  <w:style w:type="character" w:customStyle="1" w:styleId="WW8Num34z5">
    <w:name w:val="WW8Num34z5"/>
    <w:rsid w:val="003A771B"/>
  </w:style>
  <w:style w:type="character" w:customStyle="1" w:styleId="WW8Num34z6">
    <w:name w:val="WW8Num34z6"/>
    <w:rsid w:val="003A771B"/>
  </w:style>
  <w:style w:type="character" w:customStyle="1" w:styleId="WW8Num34z7">
    <w:name w:val="WW8Num34z7"/>
    <w:rsid w:val="003A771B"/>
  </w:style>
  <w:style w:type="character" w:customStyle="1" w:styleId="WW8Num34z8">
    <w:name w:val="WW8Num34z8"/>
    <w:rsid w:val="003A771B"/>
  </w:style>
  <w:style w:type="character" w:customStyle="1" w:styleId="WW8Num35z0">
    <w:name w:val="WW8Num35z0"/>
    <w:rsid w:val="003A771B"/>
    <w:rPr>
      <w:rFonts w:ascii="Calibri" w:eastAsia="Times New Roman" w:hAnsi="Calibri" w:cs="Times New Roman" w:hint="default"/>
    </w:rPr>
  </w:style>
  <w:style w:type="character" w:customStyle="1" w:styleId="WW8Num35z1">
    <w:name w:val="WW8Num35z1"/>
    <w:rsid w:val="003A771B"/>
    <w:rPr>
      <w:rFonts w:ascii="Courier New" w:hAnsi="Courier New" w:cs="Courier New" w:hint="default"/>
    </w:rPr>
  </w:style>
  <w:style w:type="character" w:customStyle="1" w:styleId="WW8Num35z2">
    <w:name w:val="WW8Num35z2"/>
    <w:rsid w:val="003A771B"/>
    <w:rPr>
      <w:rFonts w:ascii="Wingdings" w:hAnsi="Wingdings" w:cs="Wingdings" w:hint="default"/>
    </w:rPr>
  </w:style>
  <w:style w:type="character" w:customStyle="1" w:styleId="WW8Num35z3">
    <w:name w:val="WW8Num35z3"/>
    <w:rsid w:val="003A771B"/>
    <w:rPr>
      <w:rFonts w:ascii="Symbol" w:hAnsi="Symbol" w:cs="Symbol" w:hint="default"/>
    </w:rPr>
  </w:style>
  <w:style w:type="character" w:customStyle="1" w:styleId="WW8Num36z0">
    <w:name w:val="WW8Num36z0"/>
    <w:rsid w:val="003A771B"/>
    <w:rPr>
      <w:rFonts w:hint="default"/>
    </w:rPr>
  </w:style>
  <w:style w:type="character" w:customStyle="1" w:styleId="WW8Num36z1">
    <w:name w:val="WW8Num36z1"/>
    <w:rsid w:val="003A771B"/>
  </w:style>
  <w:style w:type="character" w:customStyle="1" w:styleId="WW8Num36z2">
    <w:name w:val="WW8Num36z2"/>
    <w:rsid w:val="003A771B"/>
  </w:style>
  <w:style w:type="character" w:customStyle="1" w:styleId="WW8Num36z3">
    <w:name w:val="WW8Num36z3"/>
    <w:rsid w:val="003A771B"/>
  </w:style>
  <w:style w:type="character" w:customStyle="1" w:styleId="WW8Num36z4">
    <w:name w:val="WW8Num36z4"/>
    <w:rsid w:val="003A771B"/>
  </w:style>
  <w:style w:type="character" w:customStyle="1" w:styleId="WW8Num36z5">
    <w:name w:val="WW8Num36z5"/>
    <w:rsid w:val="003A771B"/>
  </w:style>
  <w:style w:type="character" w:customStyle="1" w:styleId="WW8Num36z6">
    <w:name w:val="WW8Num36z6"/>
    <w:rsid w:val="003A771B"/>
  </w:style>
  <w:style w:type="character" w:customStyle="1" w:styleId="WW8Num36z7">
    <w:name w:val="WW8Num36z7"/>
    <w:rsid w:val="003A771B"/>
  </w:style>
  <w:style w:type="character" w:customStyle="1" w:styleId="WW8Num36z8">
    <w:name w:val="WW8Num36z8"/>
    <w:rsid w:val="003A771B"/>
  </w:style>
  <w:style w:type="character" w:customStyle="1" w:styleId="WW8Num37z0">
    <w:name w:val="WW8Num37z0"/>
    <w:rsid w:val="003A771B"/>
    <w:rPr>
      <w:rFonts w:ascii="Calibri" w:hAnsi="Calibri" w:cs="Calibri" w:hint="default"/>
      <w:b w:val="0"/>
      <w:sz w:val="22"/>
      <w:szCs w:val="22"/>
    </w:rPr>
  </w:style>
  <w:style w:type="character" w:customStyle="1" w:styleId="WW8Num37z1">
    <w:name w:val="WW8Num37z1"/>
    <w:rsid w:val="003A771B"/>
  </w:style>
  <w:style w:type="character" w:customStyle="1" w:styleId="WW8Num37z2">
    <w:name w:val="WW8Num37z2"/>
    <w:rsid w:val="003A771B"/>
  </w:style>
  <w:style w:type="character" w:customStyle="1" w:styleId="WW8Num37z3">
    <w:name w:val="WW8Num37z3"/>
    <w:rsid w:val="003A771B"/>
  </w:style>
  <w:style w:type="character" w:customStyle="1" w:styleId="WW8Num37z4">
    <w:name w:val="WW8Num37z4"/>
    <w:rsid w:val="003A771B"/>
  </w:style>
  <w:style w:type="character" w:customStyle="1" w:styleId="WW8Num37z5">
    <w:name w:val="WW8Num37z5"/>
    <w:rsid w:val="003A771B"/>
  </w:style>
  <w:style w:type="character" w:customStyle="1" w:styleId="WW8Num37z6">
    <w:name w:val="WW8Num37z6"/>
    <w:rsid w:val="003A771B"/>
  </w:style>
  <w:style w:type="character" w:customStyle="1" w:styleId="WW8Num37z7">
    <w:name w:val="WW8Num37z7"/>
    <w:rsid w:val="003A771B"/>
  </w:style>
  <w:style w:type="character" w:customStyle="1" w:styleId="WW8Num37z8">
    <w:name w:val="WW8Num37z8"/>
    <w:rsid w:val="003A771B"/>
  </w:style>
  <w:style w:type="character" w:customStyle="1" w:styleId="WW8Num38z0">
    <w:name w:val="WW8Num38z0"/>
    <w:rsid w:val="003A771B"/>
    <w:rPr>
      <w:rFonts w:hint="default"/>
    </w:rPr>
  </w:style>
  <w:style w:type="character" w:customStyle="1" w:styleId="WW8Num38z1">
    <w:name w:val="WW8Num38z1"/>
    <w:rsid w:val="003A771B"/>
  </w:style>
  <w:style w:type="character" w:customStyle="1" w:styleId="WW8Num38z2">
    <w:name w:val="WW8Num38z2"/>
    <w:rsid w:val="003A771B"/>
  </w:style>
  <w:style w:type="character" w:customStyle="1" w:styleId="WW8Num38z3">
    <w:name w:val="WW8Num38z3"/>
    <w:rsid w:val="003A771B"/>
  </w:style>
  <w:style w:type="character" w:customStyle="1" w:styleId="WW8Num38z4">
    <w:name w:val="WW8Num38z4"/>
    <w:rsid w:val="003A771B"/>
  </w:style>
  <w:style w:type="character" w:customStyle="1" w:styleId="WW8Num38z5">
    <w:name w:val="WW8Num38z5"/>
    <w:rsid w:val="003A771B"/>
  </w:style>
  <w:style w:type="character" w:customStyle="1" w:styleId="WW8Num38z6">
    <w:name w:val="WW8Num38z6"/>
    <w:rsid w:val="003A771B"/>
  </w:style>
  <w:style w:type="character" w:customStyle="1" w:styleId="WW8Num38z7">
    <w:name w:val="WW8Num38z7"/>
    <w:rsid w:val="003A771B"/>
  </w:style>
  <w:style w:type="character" w:customStyle="1" w:styleId="WW8Num38z8">
    <w:name w:val="WW8Num38z8"/>
    <w:rsid w:val="003A771B"/>
  </w:style>
  <w:style w:type="character" w:customStyle="1" w:styleId="WW8Num39z0">
    <w:name w:val="WW8Num39z0"/>
    <w:rsid w:val="003A771B"/>
    <w:rPr>
      <w:rFonts w:hint="default"/>
    </w:rPr>
  </w:style>
  <w:style w:type="character" w:customStyle="1" w:styleId="WW8Num39z1">
    <w:name w:val="WW8Num39z1"/>
    <w:rsid w:val="003A771B"/>
  </w:style>
  <w:style w:type="character" w:customStyle="1" w:styleId="WW8Num39z2">
    <w:name w:val="WW8Num39z2"/>
    <w:rsid w:val="003A771B"/>
  </w:style>
  <w:style w:type="character" w:customStyle="1" w:styleId="WW8Num39z3">
    <w:name w:val="WW8Num39z3"/>
    <w:rsid w:val="003A771B"/>
  </w:style>
  <w:style w:type="character" w:customStyle="1" w:styleId="WW8Num39z4">
    <w:name w:val="WW8Num39z4"/>
    <w:rsid w:val="003A771B"/>
  </w:style>
  <w:style w:type="character" w:customStyle="1" w:styleId="WW8Num39z5">
    <w:name w:val="WW8Num39z5"/>
    <w:rsid w:val="003A771B"/>
  </w:style>
  <w:style w:type="character" w:customStyle="1" w:styleId="WW8Num39z6">
    <w:name w:val="WW8Num39z6"/>
    <w:rsid w:val="003A771B"/>
  </w:style>
  <w:style w:type="character" w:customStyle="1" w:styleId="WW8Num39z7">
    <w:name w:val="WW8Num39z7"/>
    <w:rsid w:val="003A771B"/>
  </w:style>
  <w:style w:type="character" w:customStyle="1" w:styleId="WW8Num39z8">
    <w:name w:val="WW8Num39z8"/>
    <w:rsid w:val="003A771B"/>
  </w:style>
  <w:style w:type="character" w:customStyle="1" w:styleId="WW8Num40z0">
    <w:name w:val="WW8Num40z0"/>
    <w:rsid w:val="003A771B"/>
    <w:rPr>
      <w:rFonts w:hint="default"/>
    </w:rPr>
  </w:style>
  <w:style w:type="character" w:customStyle="1" w:styleId="WW8Num40z1">
    <w:name w:val="WW8Num40z1"/>
    <w:rsid w:val="003A771B"/>
  </w:style>
  <w:style w:type="character" w:customStyle="1" w:styleId="WW8Num40z2">
    <w:name w:val="WW8Num40z2"/>
    <w:rsid w:val="003A771B"/>
  </w:style>
  <w:style w:type="character" w:customStyle="1" w:styleId="WW8Num40z3">
    <w:name w:val="WW8Num40z3"/>
    <w:rsid w:val="003A771B"/>
  </w:style>
  <w:style w:type="character" w:customStyle="1" w:styleId="WW8Num40z4">
    <w:name w:val="WW8Num40z4"/>
    <w:rsid w:val="003A771B"/>
  </w:style>
  <w:style w:type="character" w:customStyle="1" w:styleId="WW8Num40z5">
    <w:name w:val="WW8Num40z5"/>
    <w:rsid w:val="003A771B"/>
  </w:style>
  <w:style w:type="character" w:customStyle="1" w:styleId="WW8Num40z6">
    <w:name w:val="WW8Num40z6"/>
    <w:rsid w:val="003A771B"/>
  </w:style>
  <w:style w:type="character" w:customStyle="1" w:styleId="WW8Num40z7">
    <w:name w:val="WW8Num40z7"/>
    <w:rsid w:val="003A771B"/>
  </w:style>
  <w:style w:type="character" w:customStyle="1" w:styleId="WW8Num40z8">
    <w:name w:val="WW8Num40z8"/>
    <w:rsid w:val="003A771B"/>
  </w:style>
  <w:style w:type="character" w:customStyle="1" w:styleId="WW8Num41z0">
    <w:name w:val="WW8Num41z0"/>
    <w:rsid w:val="003A771B"/>
    <w:rPr>
      <w:rFonts w:ascii="Calibri" w:eastAsia="Times New Roman" w:hAnsi="Calibri" w:cs="Times New Roman" w:hint="default"/>
    </w:rPr>
  </w:style>
  <w:style w:type="character" w:customStyle="1" w:styleId="WW8Num41z1">
    <w:name w:val="WW8Num41z1"/>
    <w:rsid w:val="003A771B"/>
    <w:rPr>
      <w:rFonts w:ascii="Courier New" w:hAnsi="Courier New" w:cs="Courier New" w:hint="default"/>
    </w:rPr>
  </w:style>
  <w:style w:type="character" w:customStyle="1" w:styleId="WW8Num41z2">
    <w:name w:val="WW8Num41z2"/>
    <w:rsid w:val="003A771B"/>
    <w:rPr>
      <w:rFonts w:ascii="Wingdings" w:hAnsi="Wingdings" w:cs="Wingdings" w:hint="default"/>
    </w:rPr>
  </w:style>
  <w:style w:type="character" w:customStyle="1" w:styleId="WW8Num41z3">
    <w:name w:val="WW8Num41z3"/>
    <w:rsid w:val="003A771B"/>
    <w:rPr>
      <w:rFonts w:ascii="Symbol" w:hAnsi="Symbol" w:cs="Symbol" w:hint="default"/>
    </w:rPr>
  </w:style>
  <w:style w:type="character" w:customStyle="1" w:styleId="WW8Num42z0">
    <w:name w:val="WW8Num42z0"/>
    <w:rsid w:val="003A771B"/>
    <w:rPr>
      <w:rFonts w:hint="default"/>
    </w:rPr>
  </w:style>
  <w:style w:type="character" w:customStyle="1" w:styleId="WW8Num42z1">
    <w:name w:val="WW8Num42z1"/>
    <w:rsid w:val="003A771B"/>
  </w:style>
  <w:style w:type="character" w:customStyle="1" w:styleId="WW8Num42z2">
    <w:name w:val="WW8Num42z2"/>
    <w:rsid w:val="003A771B"/>
  </w:style>
  <w:style w:type="character" w:customStyle="1" w:styleId="WW8Num42z3">
    <w:name w:val="WW8Num42z3"/>
    <w:rsid w:val="003A771B"/>
  </w:style>
  <w:style w:type="character" w:customStyle="1" w:styleId="WW8Num42z4">
    <w:name w:val="WW8Num42z4"/>
    <w:rsid w:val="003A771B"/>
  </w:style>
  <w:style w:type="character" w:customStyle="1" w:styleId="WW8Num42z5">
    <w:name w:val="WW8Num42z5"/>
    <w:rsid w:val="003A771B"/>
  </w:style>
  <w:style w:type="character" w:customStyle="1" w:styleId="WW8Num42z6">
    <w:name w:val="WW8Num42z6"/>
    <w:rsid w:val="003A771B"/>
  </w:style>
  <w:style w:type="character" w:customStyle="1" w:styleId="WW8Num42z7">
    <w:name w:val="WW8Num42z7"/>
    <w:rsid w:val="003A771B"/>
  </w:style>
  <w:style w:type="character" w:customStyle="1" w:styleId="WW8Num42z8">
    <w:name w:val="WW8Num42z8"/>
    <w:rsid w:val="003A771B"/>
  </w:style>
  <w:style w:type="character" w:customStyle="1" w:styleId="WW8Num43z0">
    <w:name w:val="WW8Num43z0"/>
    <w:rsid w:val="003A771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43z1">
    <w:name w:val="WW8Num43z1"/>
    <w:rsid w:val="003A771B"/>
  </w:style>
  <w:style w:type="character" w:customStyle="1" w:styleId="WW8Num43z2">
    <w:name w:val="WW8Num43z2"/>
    <w:rsid w:val="003A771B"/>
  </w:style>
  <w:style w:type="character" w:customStyle="1" w:styleId="WW8Num43z3">
    <w:name w:val="WW8Num43z3"/>
    <w:rsid w:val="003A771B"/>
  </w:style>
  <w:style w:type="character" w:customStyle="1" w:styleId="WW8Num43z4">
    <w:name w:val="WW8Num43z4"/>
    <w:rsid w:val="003A771B"/>
  </w:style>
  <w:style w:type="character" w:customStyle="1" w:styleId="WW8Num43z5">
    <w:name w:val="WW8Num43z5"/>
    <w:rsid w:val="003A771B"/>
  </w:style>
  <w:style w:type="character" w:customStyle="1" w:styleId="WW8Num43z6">
    <w:name w:val="WW8Num43z6"/>
    <w:rsid w:val="003A771B"/>
  </w:style>
  <w:style w:type="character" w:customStyle="1" w:styleId="WW8Num43z7">
    <w:name w:val="WW8Num43z7"/>
    <w:rsid w:val="003A771B"/>
  </w:style>
  <w:style w:type="character" w:customStyle="1" w:styleId="WW8Num43z8">
    <w:name w:val="WW8Num43z8"/>
    <w:rsid w:val="003A771B"/>
  </w:style>
  <w:style w:type="character" w:customStyle="1" w:styleId="WW8Num44z0">
    <w:name w:val="WW8Num44z0"/>
    <w:rsid w:val="003A771B"/>
    <w:rPr>
      <w:rFonts w:hint="default"/>
    </w:rPr>
  </w:style>
  <w:style w:type="character" w:customStyle="1" w:styleId="WW8Num44z1">
    <w:name w:val="WW8Num44z1"/>
    <w:rsid w:val="003A771B"/>
  </w:style>
  <w:style w:type="character" w:customStyle="1" w:styleId="WW8Num44z2">
    <w:name w:val="WW8Num44z2"/>
    <w:rsid w:val="003A771B"/>
  </w:style>
  <w:style w:type="character" w:customStyle="1" w:styleId="WW8Num44z3">
    <w:name w:val="WW8Num44z3"/>
    <w:rsid w:val="003A771B"/>
  </w:style>
  <w:style w:type="character" w:customStyle="1" w:styleId="WW8Num44z4">
    <w:name w:val="WW8Num44z4"/>
    <w:rsid w:val="003A771B"/>
  </w:style>
  <w:style w:type="character" w:customStyle="1" w:styleId="WW8Num44z5">
    <w:name w:val="WW8Num44z5"/>
    <w:rsid w:val="003A771B"/>
  </w:style>
  <w:style w:type="character" w:customStyle="1" w:styleId="WW8Num44z6">
    <w:name w:val="WW8Num44z6"/>
    <w:rsid w:val="003A771B"/>
  </w:style>
  <w:style w:type="character" w:customStyle="1" w:styleId="WW8Num44z7">
    <w:name w:val="WW8Num44z7"/>
    <w:rsid w:val="003A771B"/>
  </w:style>
  <w:style w:type="character" w:customStyle="1" w:styleId="WW8Num44z8">
    <w:name w:val="WW8Num44z8"/>
    <w:rsid w:val="003A771B"/>
  </w:style>
  <w:style w:type="character" w:customStyle="1" w:styleId="WW8Num45z0">
    <w:name w:val="WW8Num45z0"/>
    <w:rsid w:val="003A771B"/>
    <w:rPr>
      <w:color w:val="auto"/>
    </w:rPr>
  </w:style>
  <w:style w:type="character" w:customStyle="1" w:styleId="WW8Num45z1">
    <w:name w:val="WW8Num45z1"/>
    <w:rsid w:val="003A771B"/>
  </w:style>
  <w:style w:type="character" w:customStyle="1" w:styleId="WW8Num45z2">
    <w:name w:val="WW8Num45z2"/>
    <w:rsid w:val="003A771B"/>
  </w:style>
  <w:style w:type="character" w:customStyle="1" w:styleId="WW8Num45z3">
    <w:name w:val="WW8Num45z3"/>
    <w:rsid w:val="003A771B"/>
  </w:style>
  <w:style w:type="character" w:customStyle="1" w:styleId="WW8Num45z4">
    <w:name w:val="WW8Num45z4"/>
    <w:rsid w:val="003A771B"/>
  </w:style>
  <w:style w:type="character" w:customStyle="1" w:styleId="WW8Num45z5">
    <w:name w:val="WW8Num45z5"/>
    <w:rsid w:val="003A771B"/>
  </w:style>
  <w:style w:type="character" w:customStyle="1" w:styleId="WW8Num45z6">
    <w:name w:val="WW8Num45z6"/>
    <w:rsid w:val="003A771B"/>
  </w:style>
  <w:style w:type="character" w:customStyle="1" w:styleId="WW8Num45z7">
    <w:name w:val="WW8Num45z7"/>
    <w:rsid w:val="003A771B"/>
  </w:style>
  <w:style w:type="character" w:customStyle="1" w:styleId="WW8Num45z8">
    <w:name w:val="WW8Num45z8"/>
    <w:rsid w:val="003A771B"/>
  </w:style>
  <w:style w:type="character" w:customStyle="1" w:styleId="WW8Num46z0">
    <w:name w:val="WW8Num46z0"/>
    <w:rsid w:val="003A771B"/>
    <w:rPr>
      <w:b/>
    </w:rPr>
  </w:style>
  <w:style w:type="character" w:customStyle="1" w:styleId="WW8Num46z1">
    <w:name w:val="WW8Num46z1"/>
    <w:rsid w:val="003A771B"/>
    <w:rPr>
      <w:rFonts w:ascii="Calibri" w:eastAsia="Calibri" w:hAnsi="Calibri" w:cs="Calibri"/>
      <w:b w:val="0"/>
      <w:sz w:val="22"/>
    </w:rPr>
  </w:style>
  <w:style w:type="character" w:customStyle="1" w:styleId="WW8Num46z2">
    <w:name w:val="WW8Num46z2"/>
    <w:rsid w:val="003A771B"/>
  </w:style>
  <w:style w:type="character" w:customStyle="1" w:styleId="WW8Num46z3">
    <w:name w:val="WW8Num46z3"/>
    <w:rsid w:val="003A771B"/>
  </w:style>
  <w:style w:type="character" w:customStyle="1" w:styleId="WW8Num46z4">
    <w:name w:val="WW8Num46z4"/>
    <w:rsid w:val="003A771B"/>
  </w:style>
  <w:style w:type="character" w:customStyle="1" w:styleId="WW8Num46z5">
    <w:name w:val="WW8Num46z5"/>
    <w:rsid w:val="003A771B"/>
  </w:style>
  <w:style w:type="character" w:customStyle="1" w:styleId="WW8Num46z6">
    <w:name w:val="WW8Num46z6"/>
    <w:rsid w:val="003A771B"/>
  </w:style>
  <w:style w:type="character" w:customStyle="1" w:styleId="WW8Num46z7">
    <w:name w:val="WW8Num46z7"/>
    <w:rsid w:val="003A771B"/>
  </w:style>
  <w:style w:type="character" w:customStyle="1" w:styleId="WW8Num46z8">
    <w:name w:val="WW8Num46z8"/>
    <w:rsid w:val="003A771B"/>
  </w:style>
  <w:style w:type="character" w:customStyle="1" w:styleId="WW8Num47z0">
    <w:name w:val="WW8Num47z0"/>
    <w:rsid w:val="003A771B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20"/>
      <w:szCs w:val="20"/>
      <w:u w:val="none"/>
      <w:vertAlign w:val="baseline"/>
      <w:lang w:val="de-DE"/>
    </w:rPr>
  </w:style>
  <w:style w:type="character" w:customStyle="1" w:styleId="WW8Num47z1">
    <w:name w:val="WW8Num47z1"/>
    <w:rsid w:val="003A771B"/>
  </w:style>
  <w:style w:type="character" w:customStyle="1" w:styleId="WW8Num47z2">
    <w:name w:val="WW8Num47z2"/>
    <w:rsid w:val="003A771B"/>
  </w:style>
  <w:style w:type="character" w:customStyle="1" w:styleId="WW8Num47z3">
    <w:name w:val="WW8Num47z3"/>
    <w:rsid w:val="003A771B"/>
  </w:style>
  <w:style w:type="character" w:customStyle="1" w:styleId="WW8Num47z4">
    <w:name w:val="WW8Num47z4"/>
    <w:rsid w:val="003A771B"/>
  </w:style>
  <w:style w:type="character" w:customStyle="1" w:styleId="WW8Num47z5">
    <w:name w:val="WW8Num47z5"/>
    <w:rsid w:val="003A771B"/>
  </w:style>
  <w:style w:type="character" w:customStyle="1" w:styleId="WW8Num47z6">
    <w:name w:val="WW8Num47z6"/>
    <w:rsid w:val="003A771B"/>
  </w:style>
  <w:style w:type="character" w:customStyle="1" w:styleId="WW8Num47z7">
    <w:name w:val="WW8Num47z7"/>
    <w:rsid w:val="003A771B"/>
  </w:style>
  <w:style w:type="character" w:customStyle="1" w:styleId="WW8Num47z8">
    <w:name w:val="WW8Num47z8"/>
    <w:rsid w:val="003A771B"/>
  </w:style>
  <w:style w:type="character" w:customStyle="1" w:styleId="WW8Num48z0">
    <w:name w:val="WW8Num48z0"/>
    <w:rsid w:val="003A771B"/>
    <w:rPr>
      <w:rFonts w:ascii="Calibri" w:hAnsi="Calibri" w:cs="Calibri"/>
      <w:bCs/>
      <w:sz w:val="22"/>
      <w:szCs w:val="22"/>
    </w:rPr>
  </w:style>
  <w:style w:type="character" w:customStyle="1" w:styleId="WW8Num48z1">
    <w:name w:val="WW8Num48z1"/>
    <w:rsid w:val="003A771B"/>
  </w:style>
  <w:style w:type="character" w:customStyle="1" w:styleId="WW8Num48z2">
    <w:name w:val="WW8Num48z2"/>
    <w:rsid w:val="003A771B"/>
  </w:style>
  <w:style w:type="character" w:customStyle="1" w:styleId="WW8Num48z3">
    <w:name w:val="WW8Num48z3"/>
    <w:rsid w:val="003A771B"/>
  </w:style>
  <w:style w:type="character" w:customStyle="1" w:styleId="WW8Num48z4">
    <w:name w:val="WW8Num48z4"/>
    <w:rsid w:val="003A771B"/>
  </w:style>
  <w:style w:type="character" w:customStyle="1" w:styleId="WW8Num48z5">
    <w:name w:val="WW8Num48z5"/>
    <w:rsid w:val="003A771B"/>
  </w:style>
  <w:style w:type="character" w:customStyle="1" w:styleId="WW8Num48z6">
    <w:name w:val="WW8Num48z6"/>
    <w:rsid w:val="003A771B"/>
  </w:style>
  <w:style w:type="character" w:customStyle="1" w:styleId="WW8Num48z7">
    <w:name w:val="WW8Num48z7"/>
    <w:rsid w:val="003A771B"/>
  </w:style>
  <w:style w:type="character" w:customStyle="1" w:styleId="WW8Num48z8">
    <w:name w:val="WW8Num48z8"/>
    <w:rsid w:val="003A771B"/>
  </w:style>
  <w:style w:type="character" w:customStyle="1" w:styleId="WW8Num49z0">
    <w:name w:val="WW8Num49z0"/>
    <w:rsid w:val="003A771B"/>
  </w:style>
  <w:style w:type="character" w:customStyle="1" w:styleId="WW8Num49z1">
    <w:name w:val="WW8Num49z1"/>
    <w:rsid w:val="003A771B"/>
  </w:style>
  <w:style w:type="character" w:customStyle="1" w:styleId="WW8Num49z2">
    <w:name w:val="WW8Num49z2"/>
    <w:rsid w:val="003A771B"/>
  </w:style>
  <w:style w:type="character" w:customStyle="1" w:styleId="WW8Num49z3">
    <w:name w:val="WW8Num49z3"/>
    <w:rsid w:val="003A771B"/>
  </w:style>
  <w:style w:type="character" w:customStyle="1" w:styleId="WW8Num49z4">
    <w:name w:val="WW8Num49z4"/>
    <w:rsid w:val="003A771B"/>
  </w:style>
  <w:style w:type="character" w:customStyle="1" w:styleId="WW8Num49z5">
    <w:name w:val="WW8Num49z5"/>
    <w:rsid w:val="003A771B"/>
  </w:style>
  <w:style w:type="character" w:customStyle="1" w:styleId="WW8Num49z6">
    <w:name w:val="WW8Num49z6"/>
    <w:rsid w:val="003A771B"/>
  </w:style>
  <w:style w:type="character" w:customStyle="1" w:styleId="WW8Num49z7">
    <w:name w:val="WW8Num49z7"/>
    <w:rsid w:val="003A771B"/>
  </w:style>
  <w:style w:type="character" w:customStyle="1" w:styleId="WW8Num49z8">
    <w:name w:val="WW8Num49z8"/>
    <w:rsid w:val="003A771B"/>
  </w:style>
  <w:style w:type="character" w:customStyle="1" w:styleId="WW8Num50z0">
    <w:name w:val="WW8Num50z0"/>
    <w:rsid w:val="003A771B"/>
    <w:rPr>
      <w:rFonts w:ascii="Calibri" w:hAnsi="Calibri" w:cs="Calibri"/>
      <w:sz w:val="22"/>
      <w:szCs w:val="22"/>
    </w:rPr>
  </w:style>
  <w:style w:type="character" w:customStyle="1" w:styleId="WW8Num50z1">
    <w:name w:val="WW8Num50z1"/>
    <w:rsid w:val="003A771B"/>
  </w:style>
  <w:style w:type="character" w:customStyle="1" w:styleId="WW8Num50z2">
    <w:name w:val="WW8Num50z2"/>
    <w:rsid w:val="003A771B"/>
  </w:style>
  <w:style w:type="character" w:customStyle="1" w:styleId="WW8Num50z3">
    <w:name w:val="WW8Num50z3"/>
    <w:rsid w:val="003A771B"/>
  </w:style>
  <w:style w:type="character" w:customStyle="1" w:styleId="WW8Num50z4">
    <w:name w:val="WW8Num50z4"/>
    <w:rsid w:val="003A771B"/>
  </w:style>
  <w:style w:type="character" w:customStyle="1" w:styleId="WW8Num50z5">
    <w:name w:val="WW8Num50z5"/>
    <w:rsid w:val="003A771B"/>
  </w:style>
  <w:style w:type="character" w:customStyle="1" w:styleId="WW8Num50z6">
    <w:name w:val="WW8Num50z6"/>
    <w:rsid w:val="003A771B"/>
  </w:style>
  <w:style w:type="character" w:customStyle="1" w:styleId="WW8Num50z7">
    <w:name w:val="WW8Num50z7"/>
    <w:rsid w:val="003A771B"/>
  </w:style>
  <w:style w:type="character" w:customStyle="1" w:styleId="WW8Num50z8">
    <w:name w:val="WW8Num50z8"/>
    <w:rsid w:val="003A771B"/>
  </w:style>
  <w:style w:type="character" w:customStyle="1" w:styleId="Domylnaczcionkaakapitu1">
    <w:name w:val="Domyślna czcionka akapitu1"/>
    <w:rsid w:val="003A771B"/>
  </w:style>
  <w:style w:type="character" w:customStyle="1" w:styleId="TekstprzypisudolnegoZnak">
    <w:name w:val="Tekst przypisu dolnego Znak"/>
    <w:rsid w:val="003A771B"/>
    <w:rPr>
      <w:sz w:val="20"/>
      <w:szCs w:val="20"/>
    </w:rPr>
  </w:style>
  <w:style w:type="character" w:customStyle="1" w:styleId="Znakiprzypiswdolnych">
    <w:name w:val="Znaki przypisów dolnych"/>
    <w:rsid w:val="003A771B"/>
    <w:rPr>
      <w:vertAlign w:val="superscript"/>
    </w:rPr>
  </w:style>
  <w:style w:type="character" w:customStyle="1" w:styleId="TekstpodstawowyZnak">
    <w:name w:val="Tekst podstawowy Znak"/>
    <w:rsid w:val="003A771B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sid w:val="003A771B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3A771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3A771B"/>
    <w:rPr>
      <w:rFonts w:ascii="Segoe UI" w:eastAsia="Times New Roman" w:hAnsi="Segoe UI" w:cs="Segoe UI"/>
      <w:sz w:val="18"/>
      <w:szCs w:val="18"/>
    </w:rPr>
  </w:style>
  <w:style w:type="character" w:customStyle="1" w:styleId="Znakinumeracji">
    <w:name w:val="Znaki numeracji"/>
    <w:rsid w:val="003A771B"/>
  </w:style>
  <w:style w:type="paragraph" w:customStyle="1" w:styleId="Nagwek10">
    <w:name w:val="Nagłówek1"/>
    <w:basedOn w:val="Normalny"/>
    <w:next w:val="Tekstpodstawowy"/>
    <w:rsid w:val="003A771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3A771B"/>
    <w:pPr>
      <w:jc w:val="both"/>
    </w:pPr>
  </w:style>
  <w:style w:type="paragraph" w:styleId="Lista">
    <w:name w:val="List"/>
    <w:basedOn w:val="Tekstpodstawowy"/>
    <w:rsid w:val="003A771B"/>
    <w:rPr>
      <w:rFonts w:cs="Arial"/>
    </w:rPr>
  </w:style>
  <w:style w:type="paragraph" w:customStyle="1" w:styleId="Podpis1">
    <w:name w:val="Podpis1"/>
    <w:basedOn w:val="Normalny"/>
    <w:rsid w:val="003A771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3A771B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3A771B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3A771B"/>
    <w:pPr>
      <w:ind w:left="720"/>
    </w:pPr>
  </w:style>
  <w:style w:type="paragraph" w:styleId="Nagwek">
    <w:name w:val="header"/>
    <w:basedOn w:val="Normalny"/>
    <w:rsid w:val="003A771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A771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3A771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4599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62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B262A4"/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B262A4"/>
    <w:rPr>
      <w:sz w:val="24"/>
      <w:szCs w:val="24"/>
      <w:lang w:eastAsia="ar-SA"/>
    </w:rPr>
  </w:style>
  <w:style w:type="paragraph" w:styleId="Lista-kontynuacja">
    <w:name w:val="List Continue"/>
    <w:basedOn w:val="Normalny"/>
    <w:uiPriority w:val="99"/>
    <w:unhideWhenUsed/>
    <w:rsid w:val="00B262A4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B262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2A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262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62A4"/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2A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2A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262A4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262A4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7E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E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E1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7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7E1F"/>
    <w:rPr>
      <w:b/>
      <w:bCs/>
      <w:lang w:eastAsia="ar-SA"/>
    </w:rPr>
  </w:style>
  <w:style w:type="character" w:customStyle="1" w:styleId="Teksttreci">
    <w:name w:val="Tekst treści_"/>
    <w:locked/>
    <w:rsid w:val="00611A5C"/>
    <w:rPr>
      <w:shd w:val="clear" w:color="auto" w:fill="FFFFFF"/>
      <w:lang w:bidi="ar-SA"/>
    </w:rPr>
  </w:style>
  <w:style w:type="character" w:customStyle="1" w:styleId="hgkelc">
    <w:name w:val="hgkelc"/>
    <w:basedOn w:val="Domylnaczcionkaakapitu"/>
    <w:rsid w:val="00D34F19"/>
  </w:style>
  <w:style w:type="character" w:styleId="Hipercze">
    <w:name w:val="Hyperlink"/>
    <w:basedOn w:val="Domylnaczcionkaakapitu"/>
    <w:uiPriority w:val="99"/>
    <w:unhideWhenUsed/>
    <w:rsid w:val="008951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podrczy@cuwo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spodrczy@cuwo.lodz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ospodarczy@cuwo.lodz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spodarczy@cuwo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faktur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2461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m.buk</cp:lastModifiedBy>
  <cp:revision>5</cp:revision>
  <cp:lastPrinted>2025-01-07T08:56:00Z</cp:lastPrinted>
  <dcterms:created xsi:type="dcterms:W3CDTF">2025-11-18T13:14:00Z</dcterms:created>
  <dcterms:modified xsi:type="dcterms:W3CDTF">2025-11-19T11:33:00Z</dcterms:modified>
</cp:coreProperties>
</file>